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2D" w:rsidRPr="009848E8" w:rsidRDefault="000D712D">
      <w:pPr>
        <w:jc w:val="center"/>
        <w:rPr>
          <w:rStyle w:val="Emphasis"/>
        </w:rPr>
      </w:pPr>
    </w:p>
    <w:p w:rsidR="00810A6E" w:rsidRPr="000D712D" w:rsidRDefault="009228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Supply of specialized </w:t>
      </w:r>
      <w:r w:rsidR="009848E8">
        <w:rPr>
          <w:rStyle w:val="Strong"/>
          <w:sz w:val="22"/>
          <w:szCs w:val="22"/>
        </w:rPr>
        <w:t>equipment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848E8">
        <w:rPr>
          <w:rStyle w:val="Strong"/>
          <w:sz w:val="22"/>
          <w:szCs w:val="22"/>
        </w:rPr>
        <w:t xml:space="preserve">: </w:t>
      </w:r>
      <w:proofErr w:type="spellStart"/>
      <w:r w:rsidR="009848E8">
        <w:rPr>
          <w:rStyle w:val="Strong"/>
          <w:sz w:val="22"/>
          <w:szCs w:val="22"/>
        </w:rPr>
        <w:t>Merosina</w:t>
      </w:r>
      <w:proofErr w:type="spellEnd"/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CB007.1.31.287</w:t>
      </w:r>
      <w:r w:rsidR="00043ADB">
        <w:rPr>
          <w:sz w:val="22"/>
          <w:szCs w:val="22"/>
        </w:rPr>
        <w:t xml:space="preserve">/004, </w:t>
      </w:r>
      <w:r>
        <w:rPr>
          <w:sz w:val="22"/>
          <w:szCs w:val="22"/>
        </w:rPr>
        <w:t>March 16</w:t>
      </w:r>
      <w:r w:rsidRPr="009848E8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</w:t>
      </w:r>
      <w:r w:rsidR="00AE60C0"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9848E8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LOT 1: Supply of specialized excavator for rescue operations</w:t>
      </w:r>
    </w:p>
    <w:p w:rsidR="00810A6E" w:rsidRPr="001B54FC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1B54FC">
        <w:rPr>
          <w:rStyle w:val="Strong"/>
          <w:sz w:val="22"/>
          <w:szCs w:val="22"/>
        </w:rPr>
        <w:t xml:space="preserve">Contract </w:t>
      </w:r>
      <w:r w:rsidR="00AE7D74" w:rsidRPr="001B54FC">
        <w:rPr>
          <w:rStyle w:val="Strong"/>
          <w:sz w:val="22"/>
          <w:szCs w:val="22"/>
        </w:rPr>
        <w:t xml:space="preserve">number and </w:t>
      </w:r>
      <w:r w:rsidRPr="001B54FC">
        <w:rPr>
          <w:rStyle w:val="Strong"/>
          <w:sz w:val="22"/>
          <w:szCs w:val="22"/>
        </w:rPr>
        <w:t>value</w:t>
      </w:r>
    </w:p>
    <w:p w:rsidR="009347B4" w:rsidRPr="001B54FC" w:rsidRDefault="001B54FC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Con.No.</w:t>
      </w:r>
      <w:r w:rsidR="009848E8">
        <w:rPr>
          <w:sz w:val="22"/>
          <w:szCs w:val="22"/>
        </w:rPr>
        <w:t>454-876/20</w:t>
      </w:r>
      <w:r>
        <w:rPr>
          <w:sz w:val="22"/>
          <w:szCs w:val="22"/>
        </w:rPr>
        <w:t>, Value:</w:t>
      </w:r>
      <w:r w:rsidR="000A12A1" w:rsidRPr="001B54FC">
        <w:rPr>
          <w:sz w:val="22"/>
          <w:szCs w:val="22"/>
        </w:rPr>
        <w:t xml:space="preserve"> </w:t>
      </w:r>
      <w:r w:rsidR="009848E8">
        <w:rPr>
          <w:sz w:val="22"/>
          <w:szCs w:val="22"/>
        </w:rPr>
        <w:t>198804</w:t>
      </w:r>
      <w:r w:rsidR="000A12A1" w:rsidRPr="001B54FC">
        <w:rPr>
          <w:sz w:val="22"/>
          <w:szCs w:val="22"/>
        </w:rPr>
        <w:t xml:space="preserve">.00 </w:t>
      </w:r>
      <w:r w:rsidR="009347B4" w:rsidRPr="001B54FC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043ADB">
      <w:pPr>
        <w:pStyle w:val="Blockquote"/>
        <w:ind w:left="284"/>
        <w:rPr>
          <w:sz w:val="22"/>
          <w:szCs w:val="22"/>
        </w:rPr>
      </w:pPr>
      <w:r w:rsidRPr="000A12A1">
        <w:rPr>
          <w:sz w:val="22"/>
          <w:szCs w:val="22"/>
        </w:rPr>
        <w:t xml:space="preserve">April </w:t>
      </w:r>
      <w:r w:rsidR="000A12A1" w:rsidRPr="000A12A1">
        <w:rPr>
          <w:sz w:val="22"/>
          <w:szCs w:val="22"/>
        </w:rPr>
        <w:t>2</w:t>
      </w:r>
      <w:r w:rsidR="009848E8">
        <w:rPr>
          <w:sz w:val="22"/>
          <w:szCs w:val="22"/>
        </w:rPr>
        <w:t>8</w:t>
      </w:r>
      <w:r w:rsidRPr="000A12A1">
        <w:rPr>
          <w:sz w:val="22"/>
          <w:szCs w:val="22"/>
          <w:vertAlign w:val="superscript"/>
        </w:rPr>
        <w:t>th</w:t>
      </w:r>
      <w:r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848E8" w:rsidRDefault="001B54FC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9848E8">
        <w:rPr>
          <w:sz w:val="22"/>
          <w:szCs w:val="22"/>
          <w:lang w:val="en-GB"/>
        </w:rPr>
        <w:t xml:space="preserve">  Jugo-</w:t>
      </w:r>
      <w:proofErr w:type="spellStart"/>
      <w:r w:rsidR="009848E8">
        <w:rPr>
          <w:sz w:val="22"/>
          <w:szCs w:val="22"/>
          <w:lang w:val="en-GB"/>
        </w:rPr>
        <w:t>Impex</w:t>
      </w:r>
      <w:proofErr w:type="spellEnd"/>
      <w:r w:rsidR="009848E8">
        <w:rPr>
          <w:sz w:val="22"/>
          <w:szCs w:val="22"/>
          <w:lang w:val="en-GB"/>
        </w:rPr>
        <w:t xml:space="preserve"> DOO Nis</w:t>
      </w:r>
    </w:p>
    <w:p w:rsidR="009848E8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</w:t>
      </w:r>
      <w:proofErr w:type="spellStart"/>
      <w:r>
        <w:rPr>
          <w:sz w:val="22"/>
          <w:szCs w:val="22"/>
          <w:lang w:val="en-GB"/>
        </w:rPr>
        <w:t>Vazduhoplovaca</w:t>
      </w:r>
      <w:proofErr w:type="spellEnd"/>
      <w:r>
        <w:rPr>
          <w:sz w:val="22"/>
          <w:szCs w:val="22"/>
          <w:lang w:val="en-GB"/>
        </w:rPr>
        <w:t xml:space="preserve"> bb</w:t>
      </w:r>
    </w:p>
    <w:p w:rsidR="001B54FC" w:rsidRDefault="009848E8" w:rsidP="009848E8">
      <w:pPr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18 000 Nis</w:t>
      </w:r>
      <w:r w:rsidR="001B54FC">
        <w:rPr>
          <w:sz w:val="22"/>
          <w:szCs w:val="22"/>
          <w:lang w:val="en-GB"/>
        </w:rPr>
        <w:tab/>
      </w:r>
    </w:p>
    <w:p w:rsidR="00AE7D74" w:rsidRPr="000D712D" w:rsidRDefault="00043ADB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SRB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0A12A1" w:rsidP="00AE7D74">
      <w:pPr>
        <w:pStyle w:val="Blockquote"/>
        <w:rPr>
          <w:sz w:val="22"/>
          <w:szCs w:val="22"/>
        </w:rPr>
      </w:pPr>
      <w:r w:rsidRPr="000A12A1">
        <w:rPr>
          <w:sz w:val="22"/>
          <w:szCs w:val="22"/>
        </w:rPr>
        <w:t>90</w:t>
      </w:r>
    </w:p>
    <w:p w:rsidR="00AE7D74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043ADB" w:rsidRDefault="00043ADB" w:rsidP="00AE7D74">
      <w:pPr>
        <w:pStyle w:val="Blockquote"/>
        <w:rPr>
          <w:b/>
          <w:sz w:val="22"/>
          <w:szCs w:val="22"/>
        </w:rPr>
      </w:pPr>
    </w:p>
    <w:p w:rsid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Municipality of </w:t>
      </w:r>
      <w:proofErr w:type="spellStart"/>
      <w:r>
        <w:rPr>
          <w:sz w:val="22"/>
          <w:szCs w:val="22"/>
        </w:rPr>
        <w:t>Merosina</w:t>
      </w:r>
      <w:proofErr w:type="spellEnd"/>
    </w:p>
    <w:p w:rsidR="009848E8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17 Cara </w:t>
      </w:r>
      <w:proofErr w:type="spellStart"/>
      <w:r>
        <w:rPr>
          <w:sz w:val="22"/>
          <w:szCs w:val="22"/>
        </w:rPr>
        <w:t>Lazara</w:t>
      </w:r>
      <w:proofErr w:type="spellEnd"/>
      <w:r>
        <w:rPr>
          <w:sz w:val="22"/>
          <w:szCs w:val="22"/>
        </w:rPr>
        <w:t xml:space="preserve"> St.</w:t>
      </w:r>
    </w:p>
    <w:p w:rsidR="00043ADB" w:rsidRPr="00043ADB" w:rsidRDefault="009848E8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18252 </w:t>
      </w:r>
      <w:proofErr w:type="spellStart"/>
      <w:r>
        <w:rPr>
          <w:sz w:val="22"/>
          <w:szCs w:val="22"/>
        </w:rPr>
        <w:t>Merosina</w:t>
      </w:r>
      <w:proofErr w:type="spellEnd"/>
      <w:r>
        <w:rPr>
          <w:sz w:val="22"/>
          <w:szCs w:val="22"/>
        </w:rPr>
        <w:t>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0A12A1" w:rsidRDefault="00890396" w:rsidP="006A685B">
      <w:pPr>
        <w:pStyle w:val="Blockquote"/>
        <w:ind w:left="284" w:right="0"/>
        <w:jc w:val="both"/>
        <w:rPr>
          <w:sz w:val="22"/>
          <w:szCs w:val="22"/>
        </w:rPr>
      </w:pPr>
      <w:r w:rsidRPr="000A12A1">
        <w:rPr>
          <w:sz w:val="22"/>
          <w:szCs w:val="22"/>
        </w:rPr>
        <w:t>Subsidy Contract under the Instrument for Pre-accession</w:t>
      </w:r>
      <w:r w:rsidR="009848E8">
        <w:rPr>
          <w:sz w:val="22"/>
          <w:szCs w:val="22"/>
        </w:rPr>
        <w:t xml:space="preserve"> Assistance II, No: РД-02-29-279</w:t>
      </w:r>
      <w:r w:rsidRPr="000A12A1">
        <w:rPr>
          <w:sz w:val="22"/>
          <w:szCs w:val="22"/>
        </w:rPr>
        <w:t>/22.11.2016.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</w:p>
    <w:sectPr w:rsidR="00890396" w:rsidRPr="00CB2CF6" w:rsidSect="00D02B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F0" w:rsidRDefault="00902CF0">
      <w:r>
        <w:separator/>
      </w:r>
    </w:p>
  </w:endnote>
  <w:endnote w:type="continuationSeparator" w:id="0">
    <w:p w:rsidR="00902CF0" w:rsidRDefault="0090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AE60C0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AE60C0">
      <w:rPr>
        <w:noProof/>
        <w:sz w:val="18"/>
        <w:szCs w:val="18"/>
        <w:lang w:val="en-GB"/>
      </w:rPr>
      <w:t>2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92281D">
      <w:rPr>
        <w:noProof/>
        <w:sz w:val="18"/>
        <w:szCs w:val="18"/>
        <w:lang w:val="en-GB"/>
      </w:rPr>
      <w:t>c</w:t>
    </w:r>
    <w:r w:rsidR="00ED46F2">
      <w:rPr>
        <w:noProof/>
        <w:sz w:val="18"/>
        <w:szCs w:val="18"/>
        <w:lang w:val="en-GB"/>
      </w:rPr>
      <w:t>9b_awardnotice_en.doc</w:t>
    </w:r>
    <w:r w:rsidRPr="00F075CC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F0" w:rsidRDefault="00902CF0">
      <w:r>
        <w:separator/>
      </w:r>
    </w:p>
  </w:footnote>
  <w:footnote w:type="continuationSeparator" w:id="0">
    <w:p w:rsidR="00902CF0" w:rsidRDefault="00902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D9" w:rsidRDefault="00DD2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9719C"/>
    <w:rsid w:val="001B2813"/>
    <w:rsid w:val="001B54FC"/>
    <w:rsid w:val="001C132D"/>
    <w:rsid w:val="00207784"/>
    <w:rsid w:val="00233766"/>
    <w:rsid w:val="00254C87"/>
    <w:rsid w:val="002D48D6"/>
    <w:rsid w:val="002E6A8E"/>
    <w:rsid w:val="00307A75"/>
    <w:rsid w:val="00345BCC"/>
    <w:rsid w:val="00352080"/>
    <w:rsid w:val="00374F88"/>
    <w:rsid w:val="003811EE"/>
    <w:rsid w:val="003F6495"/>
    <w:rsid w:val="00467624"/>
    <w:rsid w:val="004E0893"/>
    <w:rsid w:val="0050457B"/>
    <w:rsid w:val="005366AC"/>
    <w:rsid w:val="005767DD"/>
    <w:rsid w:val="005C529F"/>
    <w:rsid w:val="005D4331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A05A8"/>
    <w:rsid w:val="007B183D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2CF0"/>
    <w:rsid w:val="0092281D"/>
    <w:rsid w:val="009347B4"/>
    <w:rsid w:val="009848E8"/>
    <w:rsid w:val="009D28EC"/>
    <w:rsid w:val="009E0B83"/>
    <w:rsid w:val="009E23A5"/>
    <w:rsid w:val="009F6432"/>
    <w:rsid w:val="009F6594"/>
    <w:rsid w:val="00A64DBF"/>
    <w:rsid w:val="00A9302A"/>
    <w:rsid w:val="00AA23B0"/>
    <w:rsid w:val="00AB59AB"/>
    <w:rsid w:val="00AE60C0"/>
    <w:rsid w:val="00AE7D74"/>
    <w:rsid w:val="00B66960"/>
    <w:rsid w:val="00B70F29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dcterms:created xsi:type="dcterms:W3CDTF">2017-06-13T14:40:00Z</dcterms:created>
  <dcterms:modified xsi:type="dcterms:W3CDTF">2017-06-13T14:40:00Z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