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46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2B7CAA" w:rsidRPr="00C857E2" w14:paraId="6B229E9D" w14:textId="77777777" w:rsidTr="002B7CAA">
        <w:tc>
          <w:tcPr>
            <w:tcW w:w="2126" w:type="dxa"/>
            <w:shd w:val="pct5" w:color="auto" w:fill="FFFFFF"/>
            <w:vAlign w:val="center"/>
          </w:tcPr>
          <w:p w14:paraId="228E619C" w14:textId="77777777" w:rsidR="002B7CAA" w:rsidRPr="00C857E2" w:rsidRDefault="002B7CAA" w:rsidP="002B7CAA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4B435BF0" w14:textId="3CE12A7C" w:rsidR="002B7CAA" w:rsidRPr="00C857E2" w:rsidRDefault="002B7CAA" w:rsidP="002B7CA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B7CAA">
              <w:rPr>
                <w:rFonts w:ascii="Times New Roman" w:hAnsi="Times New Roman"/>
                <w:sz w:val="24"/>
                <w:szCs w:val="24"/>
                <w:lang w:val="en-GB"/>
              </w:rPr>
              <w:t>Suply of Vehicles for hand loading of garbage</w:t>
            </w:r>
          </w:p>
        </w:tc>
        <w:tc>
          <w:tcPr>
            <w:tcW w:w="2977" w:type="dxa"/>
            <w:shd w:val="pct5" w:color="auto" w:fill="FFFFFF"/>
          </w:tcPr>
          <w:p w14:paraId="722ADDDA" w14:textId="77777777" w:rsidR="002B7CAA" w:rsidRPr="00C857E2" w:rsidRDefault="002B7CAA" w:rsidP="002B7CAA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718DE1F6" w14:textId="3CB3FE81" w:rsidR="002B7CAA" w:rsidRPr="00C857E2" w:rsidRDefault="002B7CAA" w:rsidP="002B7CA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B7CAA">
              <w:rPr>
                <w:rFonts w:ascii="Times New Roman" w:hAnsi="Times New Roman"/>
                <w:sz w:val="24"/>
                <w:szCs w:val="24"/>
                <w:lang w:val="en-GB"/>
              </w:rPr>
              <w:t>CB007.2.32.089/PO4</w:t>
            </w:r>
          </w:p>
        </w:tc>
      </w:tr>
    </w:tbl>
    <w:p w14:paraId="3C836CD4" w14:textId="16305751" w:rsidR="004D2FD8" w:rsidRPr="002B7CAA" w:rsidRDefault="004D2FD8" w:rsidP="002B7CAA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076C92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2685029" w14:textId="77777777" w:rsidTr="002B7CAA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80FBAE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4E8212AC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F1339C2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4F9BA92F" w14:textId="7618B6E3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B6448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86F70F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164E8F7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EE2EE9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2E73A2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BAF696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36A54F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14AD12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1E460F2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00BFD9B5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B0FB15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4146155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CE6B45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A0A1B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06672AEA" w14:textId="77777777" w:rsidTr="002B7CAA">
        <w:trPr>
          <w:cantSplit/>
        </w:trPr>
        <w:tc>
          <w:tcPr>
            <w:tcW w:w="1134" w:type="dxa"/>
          </w:tcPr>
          <w:p w14:paraId="76D7D93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51B5B04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239ABA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97A0CA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A44B3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958C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3467F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859A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94EC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4AA71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BF8E49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7C776FE" w14:textId="77777777" w:rsidTr="002B7CAA">
        <w:trPr>
          <w:cantSplit/>
        </w:trPr>
        <w:tc>
          <w:tcPr>
            <w:tcW w:w="1134" w:type="dxa"/>
          </w:tcPr>
          <w:p w14:paraId="3EE5F83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7716D4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57A99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4CB57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8DBA5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D7B1D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72380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80BAC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E4E9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E8BA1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375BB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A2003F2" w14:textId="77777777" w:rsidTr="002B7CAA">
        <w:trPr>
          <w:cantSplit/>
        </w:trPr>
        <w:tc>
          <w:tcPr>
            <w:tcW w:w="1134" w:type="dxa"/>
          </w:tcPr>
          <w:p w14:paraId="1A2CC8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314318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BE261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1C85D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AB8E4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7EB24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894DB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783B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936B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7D84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64542C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298B7B" w14:textId="77777777" w:rsidTr="002B7CAA">
        <w:trPr>
          <w:cantSplit/>
        </w:trPr>
        <w:tc>
          <w:tcPr>
            <w:tcW w:w="1134" w:type="dxa"/>
          </w:tcPr>
          <w:p w14:paraId="094416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410F6A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9D4482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FDFE87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E4F1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90BA2F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E76FF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644C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20A67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A0007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3EE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1E283CB" w14:textId="77777777" w:rsidTr="002B7CAA">
        <w:trPr>
          <w:cantSplit/>
        </w:trPr>
        <w:tc>
          <w:tcPr>
            <w:tcW w:w="1134" w:type="dxa"/>
          </w:tcPr>
          <w:p w14:paraId="29D8DAE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F53AFD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8E44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0F5B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B1001A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1CC4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B7CC6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829B8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9237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D807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D1536C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DD6931C" w14:textId="77777777" w:rsidTr="002B7CAA">
        <w:trPr>
          <w:cantSplit/>
        </w:trPr>
        <w:tc>
          <w:tcPr>
            <w:tcW w:w="1134" w:type="dxa"/>
          </w:tcPr>
          <w:p w14:paraId="19E702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4E51F70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97FD56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82B0A9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643115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FCE41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C703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AE3C14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79E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677A1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DC446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054497D" w14:textId="77777777" w:rsidTr="002B7CAA">
        <w:trPr>
          <w:cantSplit/>
        </w:trPr>
        <w:tc>
          <w:tcPr>
            <w:tcW w:w="1134" w:type="dxa"/>
          </w:tcPr>
          <w:p w14:paraId="0BD686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3FECAA6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551C9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D99A6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AA7767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79D0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C2F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8EA70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DFE7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CFDD9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D7583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C94011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82A7AB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4FA066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6D36D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A16499" w14:textId="77777777" w:rsidTr="00C857E2">
        <w:tc>
          <w:tcPr>
            <w:tcW w:w="2693" w:type="dxa"/>
            <w:shd w:val="pct10" w:color="auto" w:fill="FFFFFF"/>
          </w:tcPr>
          <w:p w14:paraId="30B2D0F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70771B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248C643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19D1E7E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A7AA9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EADCE4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1E29" w14:textId="77777777" w:rsidR="00257DE4" w:rsidRDefault="00257DE4">
      <w:r>
        <w:separator/>
      </w:r>
    </w:p>
  </w:endnote>
  <w:endnote w:type="continuationSeparator" w:id="0">
    <w:p w14:paraId="0081B5D1" w14:textId="77777777" w:rsidR="00257DE4" w:rsidRDefault="0025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A9C4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5C01" w14:textId="77777777"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5A176336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79CD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E9F472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BE00" w14:textId="77777777" w:rsidR="00257DE4" w:rsidRDefault="00257DE4">
      <w:r>
        <w:separator/>
      </w:r>
    </w:p>
  </w:footnote>
  <w:footnote w:type="continuationSeparator" w:id="0">
    <w:p w14:paraId="336D0589" w14:textId="77777777" w:rsidR="00257DE4" w:rsidRDefault="00257DE4">
      <w:r>
        <w:continuationSeparator/>
      </w:r>
    </w:p>
  </w:footnote>
  <w:footnote w:id="1">
    <w:p w14:paraId="4A2CB3A2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D53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25B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542D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57DE4"/>
    <w:rsid w:val="0026542C"/>
    <w:rsid w:val="00271700"/>
    <w:rsid w:val="0028364A"/>
    <w:rsid w:val="00294190"/>
    <w:rsid w:val="002A0041"/>
    <w:rsid w:val="002B6401"/>
    <w:rsid w:val="002B7B07"/>
    <w:rsid w:val="002B7CAA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819844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2" ma:contentTypeDescription="Create a new document." ma:contentTypeScope="" ma:versionID="c749c2d529d310e8346b461c2aebf9b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a792d8505587a6382406410c4389ff1d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1AB1A-83CF-4633-8E6D-8C41127C9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11</cp:revision>
  <cp:lastPrinted>2012-09-24T12:03:00Z</cp:lastPrinted>
  <dcterms:created xsi:type="dcterms:W3CDTF">2018-12-18T11:41:00Z</dcterms:created>
  <dcterms:modified xsi:type="dcterms:W3CDTF">2022-01-28T12:41:00Z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