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7AA77D66" w14:textId="531E316D"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bookmarkStart w:id="2" w:name="_GoBack"/>
      <w:bookmarkEnd w:id="2"/>
      <w:r w:rsidR="002711E6" w:rsidRPr="00D81C6F">
        <w:rPr>
          <w:sz w:val="22"/>
          <w:szCs w:val="22"/>
          <w:lang w:val="en-GB"/>
        </w:rPr>
        <w:t>0204/2021</w:t>
      </w:r>
    </w:p>
    <w:p w14:paraId="0682B795" w14:textId="7EB03116"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2711E6">
        <w:rPr>
          <w:sz w:val="22"/>
          <w:szCs w:val="22"/>
          <w:lang w:val="en-GB"/>
        </w:rPr>
        <w:t>Supply of machinery</w:t>
      </w:r>
    </w:p>
    <w:p w14:paraId="5FC9769D"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ED85AAC" w14:textId="4BEAA080" w:rsidR="0047783A" w:rsidRPr="006A5F84" w:rsidRDefault="0047783A" w:rsidP="0047783A">
      <w:pPr>
        <w:rPr>
          <w:b/>
          <w:sz w:val="22"/>
          <w:szCs w:val="22"/>
        </w:rPr>
      </w:pPr>
      <w:r w:rsidRPr="006A5F84">
        <w:rPr>
          <w:b/>
          <w:sz w:val="22"/>
          <w:szCs w:val="22"/>
        </w:rPr>
        <w:t xml:space="preserve">A: </w:t>
      </w:r>
      <w:r w:rsidR="002711E6">
        <w:rPr>
          <w:b/>
          <w:sz w:val="22"/>
          <w:szCs w:val="22"/>
        </w:rPr>
        <w:t>PUC “Mediana” Nis, Mramorska 10 street, 18000 Nis, Republic of Serbia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561C5F3" w14:textId="12F3A35E" w:rsidR="002711E6" w:rsidRPr="002711E6" w:rsidRDefault="00A45A0D" w:rsidP="002711E6">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lastRenderedPageBreak/>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41D5A68"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521FBDB"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1481C142" w14:textId="77777777" w:rsidTr="00D64597">
        <w:tc>
          <w:tcPr>
            <w:tcW w:w="3686" w:type="dxa"/>
            <w:tcBorders>
              <w:bottom w:val="nil"/>
            </w:tcBorders>
            <w:shd w:val="pct5" w:color="auto" w:fill="FFFFFF"/>
          </w:tcPr>
          <w:p w14:paraId="43C7E39D" w14:textId="77777777" w:rsidR="00B34C65" w:rsidRDefault="00B34C65" w:rsidP="003502E9">
            <w:pPr>
              <w:keepNext/>
              <w:keepLines/>
              <w:widowControl w:val="0"/>
              <w:jc w:val="center"/>
              <w:rPr>
                <w:b/>
              </w:rPr>
            </w:pPr>
            <w:r w:rsidRPr="006A5F84">
              <w:rPr>
                <w:b/>
              </w:rPr>
              <w:t>Financial data</w:t>
            </w:r>
          </w:p>
          <w:p w14:paraId="6673DCD1"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5EB3584"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2B70B889"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1E64205C" w14:textId="77777777" w:rsidR="00B34C65" w:rsidRPr="006A5F84" w:rsidRDefault="00B34C65" w:rsidP="003502E9">
            <w:pPr>
              <w:keepNext/>
              <w:keepLines/>
              <w:widowControl w:val="0"/>
              <w:jc w:val="center"/>
              <w:rPr>
                <w:b/>
              </w:rPr>
            </w:pPr>
          </w:p>
          <w:p w14:paraId="023A32EE"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C08F35"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F42A752" w14:textId="77777777" w:rsidR="00B34C65" w:rsidRPr="006A5F84" w:rsidRDefault="00B34C65" w:rsidP="003502E9">
            <w:pPr>
              <w:keepNext/>
              <w:keepLines/>
              <w:widowControl w:val="0"/>
              <w:jc w:val="center"/>
              <w:rPr>
                <w:b/>
              </w:rPr>
            </w:pPr>
          </w:p>
          <w:p w14:paraId="2B19AEB6"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3503F42"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89770DD" w14:textId="77777777" w:rsidR="00B34C65" w:rsidRPr="006A5F84" w:rsidRDefault="00B34C65" w:rsidP="0047783A">
            <w:pPr>
              <w:keepNext/>
              <w:keepLines/>
              <w:widowControl w:val="0"/>
              <w:jc w:val="center"/>
              <w:rPr>
                <w:b/>
              </w:rPr>
            </w:pPr>
          </w:p>
          <w:p w14:paraId="34D1965E"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78263F2"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104125EA"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2E58442C" w14:textId="77777777" w:rsidR="00B34C65" w:rsidRPr="009E49FE" w:rsidRDefault="00B34C65" w:rsidP="00B34C65">
            <w:pPr>
              <w:widowControl w:val="0"/>
              <w:spacing w:before="60" w:after="60"/>
              <w:jc w:val="center"/>
              <w:rPr>
                <w:b/>
                <w:highlight w:val="lightGray"/>
              </w:rPr>
            </w:pPr>
            <w:r w:rsidRPr="009E49FE">
              <w:rPr>
                <w:b/>
                <w:highlight w:val="lightGray"/>
              </w:rPr>
              <w:t>[Past year</w:t>
            </w:r>
          </w:p>
          <w:p w14:paraId="0B3C0E60" w14:textId="77777777" w:rsidR="00B34C65" w:rsidRPr="006A5F84" w:rsidRDefault="00B34C65" w:rsidP="00D64597">
            <w:pPr>
              <w:widowControl w:val="0"/>
              <w:spacing w:before="60" w:after="60"/>
              <w:jc w:val="center"/>
              <w:rPr>
                <w:b/>
              </w:rPr>
            </w:pPr>
            <w:r w:rsidRPr="009E49FE">
              <w:rPr>
                <w:b/>
                <w:highlight w:val="lightGray"/>
              </w:rPr>
              <w:t>€</w:t>
            </w:r>
            <w:r>
              <w:rPr>
                <w:b/>
              </w:rPr>
              <w:t xml:space="preserve"> </w:t>
            </w:r>
            <w:r w:rsidRPr="009E49FE">
              <w:rPr>
                <w:b/>
                <w:highlight w:val="lightGray"/>
              </w:rPr>
              <w:t>]</w:t>
            </w:r>
            <w:r w:rsidRPr="00D64597">
              <w:rPr>
                <w:b/>
              </w:rPr>
              <w:t>**</w:t>
            </w:r>
          </w:p>
        </w:tc>
        <w:tc>
          <w:tcPr>
            <w:tcW w:w="993" w:type="dxa"/>
            <w:tcBorders>
              <w:bottom w:val="nil"/>
            </w:tcBorders>
            <w:shd w:val="pct5" w:color="auto" w:fill="FFFFFF"/>
          </w:tcPr>
          <w:p w14:paraId="1A0029CE" w14:textId="77777777" w:rsidR="00B34C65" w:rsidRPr="009E49FE" w:rsidRDefault="00B34C65" w:rsidP="003502E9">
            <w:pPr>
              <w:keepNext/>
              <w:keepLines/>
              <w:widowControl w:val="0"/>
              <w:jc w:val="center"/>
              <w:rPr>
                <w:b/>
                <w:highlight w:val="lightGray"/>
              </w:rPr>
            </w:pPr>
            <w:r w:rsidRPr="009E49FE">
              <w:rPr>
                <w:b/>
                <w:sz w:val="22"/>
                <w:szCs w:val="22"/>
                <w:highlight w:val="lightGray"/>
              </w:rPr>
              <w:t xml:space="preserve">[Current </w:t>
            </w:r>
            <w:r w:rsidRPr="009E49FE">
              <w:rPr>
                <w:b/>
                <w:highlight w:val="lightGray"/>
              </w:rPr>
              <w:t>year</w:t>
            </w:r>
            <w:r w:rsidRPr="009E49FE">
              <w:rPr>
                <w:b/>
                <w:highlight w:val="lightGray"/>
              </w:rPr>
              <w:br/>
            </w:r>
          </w:p>
          <w:p w14:paraId="13508EC4" w14:textId="77777777" w:rsidR="00B34C65" w:rsidRPr="006A5F84" w:rsidRDefault="00B34C65" w:rsidP="003502E9">
            <w:pPr>
              <w:keepNext/>
              <w:keepLines/>
              <w:widowControl w:val="0"/>
              <w:jc w:val="center"/>
              <w:rPr>
                <w:b/>
              </w:rPr>
            </w:pPr>
            <w:r w:rsidRPr="009E49FE">
              <w:rPr>
                <w:b/>
                <w:highlight w:val="lightGray"/>
              </w:rPr>
              <w:t>€]</w:t>
            </w:r>
            <w:r>
              <w:rPr>
                <w:b/>
              </w:rPr>
              <w:t>**</w:t>
            </w:r>
          </w:p>
        </w:tc>
      </w:tr>
      <w:tr w:rsidR="00B34C65" w:rsidRPr="006A5F84" w14:paraId="2AB967C0" w14:textId="77777777" w:rsidTr="00D64597">
        <w:trPr>
          <w:cantSplit/>
        </w:trPr>
        <w:tc>
          <w:tcPr>
            <w:tcW w:w="3686" w:type="dxa"/>
            <w:tcBorders>
              <w:top w:val="single" w:sz="6" w:space="0" w:color="auto"/>
              <w:bottom w:val="double" w:sz="4" w:space="0" w:color="auto"/>
            </w:tcBorders>
          </w:tcPr>
          <w:p w14:paraId="50DFC277"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33341FA1"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71AE3981"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43E0F7C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288E9F7B"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288F3C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AFCAE59" w14:textId="77777777" w:rsidR="00B34C65" w:rsidRPr="006A5F84" w:rsidRDefault="00B34C65" w:rsidP="003502E9">
            <w:pPr>
              <w:keepNext/>
              <w:keepLines/>
              <w:widowControl w:val="0"/>
            </w:pPr>
          </w:p>
        </w:tc>
      </w:tr>
      <w:tr w:rsidR="00B34C65" w:rsidRPr="006A5F84" w14:paraId="17905F3F" w14:textId="77777777" w:rsidTr="00D64597">
        <w:trPr>
          <w:cantSplit/>
        </w:trPr>
        <w:tc>
          <w:tcPr>
            <w:tcW w:w="3686" w:type="dxa"/>
            <w:tcBorders>
              <w:top w:val="nil"/>
            </w:tcBorders>
          </w:tcPr>
          <w:p w14:paraId="25CDEBF2"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7E1696B" w14:textId="77777777" w:rsidR="00B34C65" w:rsidRPr="006A5F84" w:rsidRDefault="00B34C65" w:rsidP="003502E9">
            <w:pPr>
              <w:keepNext/>
              <w:keepLines/>
              <w:widowControl w:val="0"/>
            </w:pPr>
          </w:p>
        </w:tc>
        <w:tc>
          <w:tcPr>
            <w:tcW w:w="1134" w:type="dxa"/>
            <w:tcBorders>
              <w:top w:val="nil"/>
              <w:bottom w:val="single" w:sz="6" w:space="0" w:color="auto"/>
            </w:tcBorders>
          </w:tcPr>
          <w:p w14:paraId="4D962B27" w14:textId="77777777" w:rsidR="00B34C65" w:rsidRPr="006A5F84" w:rsidRDefault="00B34C65" w:rsidP="003502E9">
            <w:pPr>
              <w:keepNext/>
              <w:keepLines/>
              <w:widowControl w:val="0"/>
            </w:pPr>
          </w:p>
        </w:tc>
        <w:tc>
          <w:tcPr>
            <w:tcW w:w="992" w:type="dxa"/>
            <w:tcBorders>
              <w:top w:val="nil"/>
              <w:bottom w:val="single" w:sz="6" w:space="0" w:color="auto"/>
            </w:tcBorders>
          </w:tcPr>
          <w:p w14:paraId="1502459F" w14:textId="77777777" w:rsidR="00B34C65" w:rsidRPr="006A5F84" w:rsidRDefault="00B34C65" w:rsidP="003502E9">
            <w:pPr>
              <w:keepNext/>
              <w:keepLines/>
              <w:widowControl w:val="0"/>
            </w:pPr>
          </w:p>
        </w:tc>
        <w:tc>
          <w:tcPr>
            <w:tcW w:w="993" w:type="dxa"/>
            <w:tcBorders>
              <w:top w:val="nil"/>
              <w:bottom w:val="single" w:sz="6" w:space="0" w:color="auto"/>
            </w:tcBorders>
          </w:tcPr>
          <w:p w14:paraId="13359F0F" w14:textId="77777777" w:rsidR="00B34C65" w:rsidRPr="006A5F84" w:rsidRDefault="00B34C65" w:rsidP="003502E9">
            <w:pPr>
              <w:keepNext/>
              <w:keepLines/>
              <w:widowControl w:val="0"/>
            </w:pPr>
          </w:p>
        </w:tc>
        <w:tc>
          <w:tcPr>
            <w:tcW w:w="993" w:type="dxa"/>
            <w:tcBorders>
              <w:top w:val="nil"/>
              <w:bottom w:val="single" w:sz="6" w:space="0" w:color="auto"/>
            </w:tcBorders>
          </w:tcPr>
          <w:p w14:paraId="0B23C211" w14:textId="77777777" w:rsidR="00B34C65" w:rsidRPr="006A5F84" w:rsidRDefault="00B34C65" w:rsidP="003502E9">
            <w:pPr>
              <w:keepNext/>
              <w:keepLines/>
              <w:widowControl w:val="0"/>
            </w:pPr>
          </w:p>
        </w:tc>
        <w:tc>
          <w:tcPr>
            <w:tcW w:w="993" w:type="dxa"/>
            <w:tcBorders>
              <w:top w:val="nil"/>
              <w:bottom w:val="single" w:sz="6" w:space="0" w:color="auto"/>
            </w:tcBorders>
          </w:tcPr>
          <w:p w14:paraId="75D8C1D1" w14:textId="77777777" w:rsidR="00B34C65" w:rsidRPr="006A5F84" w:rsidRDefault="00B34C65" w:rsidP="003502E9">
            <w:pPr>
              <w:keepNext/>
              <w:keepLines/>
              <w:widowControl w:val="0"/>
            </w:pPr>
          </w:p>
        </w:tc>
      </w:tr>
      <w:tr w:rsidR="00B34C65" w:rsidRPr="006A5F84" w14:paraId="5D3EDFF6" w14:textId="77777777" w:rsidTr="00D64597">
        <w:trPr>
          <w:cantSplit/>
        </w:trPr>
        <w:tc>
          <w:tcPr>
            <w:tcW w:w="3686" w:type="dxa"/>
          </w:tcPr>
          <w:p w14:paraId="18A2B228"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349959D6"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7A182E25"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0CAF459E"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3B0E81C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694D4A1"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6AE0693" w14:textId="77777777" w:rsidR="00B34C65" w:rsidRPr="006A5F84" w:rsidRDefault="00B34C65" w:rsidP="003502E9">
            <w:pPr>
              <w:keepNext/>
              <w:keepLines/>
              <w:widowControl w:val="0"/>
            </w:pPr>
          </w:p>
        </w:tc>
      </w:tr>
      <w:tr w:rsidR="00B34C65" w:rsidRPr="006A5F84" w14:paraId="09234011" w14:textId="77777777" w:rsidTr="00D64597">
        <w:trPr>
          <w:cantSplit/>
        </w:trPr>
        <w:tc>
          <w:tcPr>
            <w:tcW w:w="3686" w:type="dxa"/>
          </w:tcPr>
          <w:p w14:paraId="5022C0CD" w14:textId="77777777" w:rsidR="00B34C65" w:rsidRPr="00CE4D8F" w:rsidRDefault="00B34C65" w:rsidP="003502E9">
            <w:pPr>
              <w:keepNext/>
              <w:keepLines/>
              <w:widowControl w:val="0"/>
              <w:rPr>
                <w:lang w:val="fr-BE"/>
              </w:rPr>
            </w:pPr>
            <w:r w:rsidRPr="004F0604">
              <w:rPr>
                <w:lang w:val="fr-BE"/>
              </w:rPr>
              <w:t>[Current ratio (current assets/current liabilities)</w:t>
            </w:r>
          </w:p>
        </w:tc>
        <w:tc>
          <w:tcPr>
            <w:tcW w:w="992" w:type="dxa"/>
            <w:tcBorders>
              <w:top w:val="single" w:sz="6" w:space="0" w:color="auto"/>
              <w:bottom w:val="single" w:sz="6" w:space="0" w:color="auto"/>
            </w:tcBorders>
            <w:shd w:val="clear" w:color="auto" w:fill="auto"/>
          </w:tcPr>
          <w:p w14:paraId="604B498B" w14:textId="77777777" w:rsidR="00B34C65" w:rsidRPr="006A5F84" w:rsidRDefault="00B34C65" w:rsidP="003502E9">
            <w:pPr>
              <w:keepNext/>
              <w:keepLines/>
              <w:widowControl w:val="0"/>
            </w:pPr>
            <w:r w:rsidRPr="004F0604">
              <w:t>Not applicable</w:t>
            </w:r>
          </w:p>
        </w:tc>
        <w:tc>
          <w:tcPr>
            <w:tcW w:w="1134" w:type="dxa"/>
            <w:tcBorders>
              <w:top w:val="single" w:sz="6" w:space="0" w:color="auto"/>
              <w:bottom w:val="single" w:sz="6" w:space="0" w:color="auto"/>
            </w:tcBorders>
            <w:shd w:val="clear" w:color="auto" w:fill="auto"/>
          </w:tcPr>
          <w:p w14:paraId="435147DE" w14:textId="77777777" w:rsidR="00B34C65" w:rsidRPr="006A5F84" w:rsidRDefault="00B34C65" w:rsidP="003502E9">
            <w:pPr>
              <w:keepNext/>
              <w:keepLines/>
              <w:widowControl w:val="0"/>
            </w:pPr>
            <w:r w:rsidRPr="004F0604">
              <w:t>Not applicable</w:t>
            </w:r>
          </w:p>
        </w:tc>
        <w:tc>
          <w:tcPr>
            <w:tcW w:w="992" w:type="dxa"/>
            <w:tcBorders>
              <w:top w:val="single" w:sz="6" w:space="0" w:color="auto"/>
              <w:bottom w:val="single" w:sz="6" w:space="0" w:color="auto"/>
            </w:tcBorders>
            <w:shd w:val="clear" w:color="auto" w:fill="auto"/>
          </w:tcPr>
          <w:p w14:paraId="203ED87B"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2603AF71"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vAlign w:val="center"/>
          </w:tcPr>
          <w:p w14:paraId="766E43D6" w14:textId="77777777" w:rsidR="00B34C65" w:rsidRPr="006A5F84" w:rsidRDefault="00B34C65" w:rsidP="003502E9">
            <w:pPr>
              <w:keepNext/>
              <w:keepLines/>
              <w:widowControl w:val="0"/>
            </w:pPr>
            <w:r w:rsidRPr="004F0604">
              <w:t>Not applicable</w:t>
            </w:r>
          </w:p>
        </w:tc>
        <w:tc>
          <w:tcPr>
            <w:tcW w:w="993" w:type="dxa"/>
            <w:tcBorders>
              <w:top w:val="single" w:sz="6" w:space="0" w:color="auto"/>
              <w:bottom w:val="single" w:sz="6" w:space="0" w:color="auto"/>
            </w:tcBorders>
            <w:shd w:val="clear" w:color="auto" w:fill="auto"/>
          </w:tcPr>
          <w:p w14:paraId="7F2D5503" w14:textId="77777777" w:rsidR="00B34C65" w:rsidRPr="006A5F84" w:rsidRDefault="00B34C65" w:rsidP="003502E9">
            <w:pPr>
              <w:keepNext/>
              <w:keepLines/>
              <w:widowControl w:val="0"/>
            </w:pPr>
            <w:r w:rsidRPr="004F0604">
              <w:t>Not applicable]</w:t>
            </w:r>
          </w:p>
        </w:tc>
      </w:tr>
    </w:tbl>
    <w:p w14:paraId="285D75EA" w14:textId="77777777" w:rsidR="00D64597" w:rsidRDefault="00D64597" w:rsidP="0047783A">
      <w:pPr>
        <w:keepNext/>
        <w:tabs>
          <w:tab w:val="left" w:pos="360"/>
        </w:tabs>
        <w:spacing w:before="360"/>
        <w:jc w:val="both"/>
        <w:rPr>
          <w:b/>
          <w:sz w:val="28"/>
          <w:szCs w:val="28"/>
        </w:rPr>
        <w:sectPr w:rsidR="00D64597" w:rsidSect="0047783A">
          <w:footerReference w:type="even" r:id="rId12"/>
          <w:footerReference w:type="default" r:id="rId13"/>
          <w:footerReference w:type="first" r:id="rId14"/>
          <w:pgSz w:w="11906" w:h="16838"/>
          <w:pgMar w:top="1134" w:right="1418" w:bottom="1134" w:left="1134" w:header="720" w:footer="720" w:gutter="0"/>
          <w:pgNumType w:start="1"/>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7CE1B27D" w14:textId="77777777" w:rsidTr="00D64597">
        <w:trPr>
          <w:cantSplit/>
          <w:trHeight w:val="727"/>
        </w:trPr>
        <w:tc>
          <w:tcPr>
            <w:tcW w:w="1623" w:type="dxa"/>
            <w:tcBorders>
              <w:bottom w:val="nil"/>
            </w:tcBorders>
          </w:tcPr>
          <w:p w14:paraId="4713F2FF" w14:textId="45157A1B"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2"/>
            </w:r>
          </w:p>
        </w:tc>
        <w:tc>
          <w:tcPr>
            <w:tcW w:w="1639" w:type="dxa"/>
            <w:tcBorders>
              <w:bottom w:val="nil"/>
            </w:tcBorders>
          </w:tcPr>
          <w:p w14:paraId="635DFA66" w14:textId="77777777" w:rsidR="00374C87" w:rsidRPr="006A5F84" w:rsidRDefault="00374C87" w:rsidP="003502E9">
            <w:pPr>
              <w:keepLines/>
              <w:widowControl w:val="0"/>
              <w:jc w:val="center"/>
            </w:pPr>
          </w:p>
        </w:tc>
        <w:tc>
          <w:tcPr>
            <w:tcW w:w="1640" w:type="dxa"/>
            <w:tcBorders>
              <w:bottom w:val="nil"/>
            </w:tcBorders>
          </w:tcPr>
          <w:p w14:paraId="275C0C20" w14:textId="77777777" w:rsidR="00374C87" w:rsidRPr="006A5F84" w:rsidRDefault="00374C87" w:rsidP="003502E9">
            <w:pPr>
              <w:keepLines/>
              <w:widowControl w:val="0"/>
              <w:jc w:val="center"/>
            </w:pPr>
          </w:p>
        </w:tc>
        <w:tc>
          <w:tcPr>
            <w:tcW w:w="1641" w:type="dxa"/>
            <w:tcBorders>
              <w:bottom w:val="nil"/>
            </w:tcBorders>
          </w:tcPr>
          <w:p w14:paraId="1149DEC7" w14:textId="77777777" w:rsidR="00374C87" w:rsidRPr="006A5F84" w:rsidRDefault="00374C87" w:rsidP="003502E9">
            <w:pPr>
              <w:keepLines/>
              <w:widowControl w:val="0"/>
              <w:jc w:val="center"/>
            </w:pPr>
          </w:p>
        </w:tc>
        <w:tc>
          <w:tcPr>
            <w:tcW w:w="1639" w:type="dxa"/>
            <w:tcBorders>
              <w:bottom w:val="nil"/>
            </w:tcBorders>
          </w:tcPr>
          <w:p w14:paraId="59F41FC7" w14:textId="77777777" w:rsidR="00374C87" w:rsidRPr="006A5F84" w:rsidRDefault="00374C87" w:rsidP="003502E9">
            <w:pPr>
              <w:keepLines/>
              <w:widowControl w:val="0"/>
              <w:jc w:val="center"/>
            </w:pPr>
          </w:p>
        </w:tc>
        <w:tc>
          <w:tcPr>
            <w:tcW w:w="1639" w:type="dxa"/>
            <w:tcBorders>
              <w:bottom w:val="nil"/>
            </w:tcBorders>
          </w:tcPr>
          <w:p w14:paraId="05740AEF" w14:textId="77777777" w:rsidR="00374C87" w:rsidRPr="006A5F84" w:rsidRDefault="00374C87" w:rsidP="003502E9">
            <w:pPr>
              <w:keepLines/>
              <w:widowControl w:val="0"/>
              <w:jc w:val="center"/>
            </w:pPr>
          </w:p>
        </w:tc>
        <w:tc>
          <w:tcPr>
            <w:tcW w:w="1641" w:type="dxa"/>
            <w:tcBorders>
              <w:bottom w:val="nil"/>
            </w:tcBorders>
          </w:tcPr>
          <w:p w14:paraId="4FD42D0B" w14:textId="77777777" w:rsidR="00374C87" w:rsidRPr="006A5F84" w:rsidRDefault="00374C87" w:rsidP="003502E9">
            <w:pPr>
              <w:keepLines/>
              <w:widowControl w:val="0"/>
              <w:jc w:val="center"/>
            </w:pPr>
          </w:p>
        </w:tc>
        <w:tc>
          <w:tcPr>
            <w:tcW w:w="3280" w:type="dxa"/>
            <w:gridSpan w:val="2"/>
            <w:tcBorders>
              <w:bottom w:val="nil"/>
            </w:tcBorders>
          </w:tcPr>
          <w:p w14:paraId="19D0DE02" w14:textId="77777777" w:rsidR="00374C87" w:rsidRPr="006A5F84" w:rsidRDefault="00374C87" w:rsidP="003502E9">
            <w:pPr>
              <w:keepLines/>
              <w:widowControl w:val="0"/>
              <w:jc w:val="center"/>
            </w:pPr>
          </w:p>
        </w:tc>
      </w:tr>
      <w:tr w:rsidR="00374C87" w:rsidRPr="006A5F84" w14:paraId="0C3A740A" w14:textId="77777777" w:rsidTr="00D64597">
        <w:trPr>
          <w:cantSplit/>
          <w:trHeight w:val="480"/>
        </w:trPr>
        <w:tc>
          <w:tcPr>
            <w:tcW w:w="1623" w:type="dxa"/>
          </w:tcPr>
          <w:p w14:paraId="7989555A" w14:textId="63FA359F" w:rsidR="00374C87" w:rsidRPr="006A5F84" w:rsidRDefault="00374C87" w:rsidP="002E61B7">
            <w:pPr>
              <w:keepLines/>
              <w:widowControl w:val="0"/>
            </w:pPr>
            <w:r w:rsidRPr="006A5F84">
              <w:t xml:space="preserve">Other </w:t>
            </w:r>
            <w:r w:rsidR="002E61B7">
              <w:t>personnel</w:t>
            </w:r>
            <w:r w:rsidR="002E61B7" w:rsidRPr="006A5F84">
              <w:t xml:space="preserve"> </w:t>
            </w:r>
            <w:r w:rsidRPr="006A5F84">
              <w:rPr>
                <w:rStyle w:val="FootnoteReference"/>
              </w:rPr>
              <w:footnoteReference w:id="13"/>
            </w:r>
          </w:p>
        </w:tc>
        <w:tc>
          <w:tcPr>
            <w:tcW w:w="1639" w:type="dxa"/>
          </w:tcPr>
          <w:p w14:paraId="249C45EC" w14:textId="77777777" w:rsidR="00374C87" w:rsidRPr="006A5F84" w:rsidRDefault="00374C87" w:rsidP="003502E9">
            <w:pPr>
              <w:keepLines/>
              <w:widowControl w:val="0"/>
              <w:jc w:val="center"/>
            </w:pPr>
          </w:p>
        </w:tc>
        <w:tc>
          <w:tcPr>
            <w:tcW w:w="1640" w:type="dxa"/>
          </w:tcPr>
          <w:p w14:paraId="1A333BB0" w14:textId="77777777" w:rsidR="00374C87" w:rsidRPr="006A5F84" w:rsidRDefault="00374C87" w:rsidP="003502E9">
            <w:pPr>
              <w:keepLines/>
              <w:widowControl w:val="0"/>
              <w:jc w:val="center"/>
            </w:pPr>
          </w:p>
        </w:tc>
        <w:tc>
          <w:tcPr>
            <w:tcW w:w="1641" w:type="dxa"/>
          </w:tcPr>
          <w:p w14:paraId="3A859752" w14:textId="77777777" w:rsidR="00374C87" w:rsidRPr="006A5F84" w:rsidRDefault="00374C87" w:rsidP="003502E9">
            <w:pPr>
              <w:keepLines/>
              <w:widowControl w:val="0"/>
              <w:jc w:val="center"/>
            </w:pPr>
          </w:p>
        </w:tc>
        <w:tc>
          <w:tcPr>
            <w:tcW w:w="1639" w:type="dxa"/>
          </w:tcPr>
          <w:p w14:paraId="320AEA19" w14:textId="77777777" w:rsidR="00374C87" w:rsidRPr="006A5F84" w:rsidRDefault="00374C87" w:rsidP="003502E9">
            <w:pPr>
              <w:keepLines/>
              <w:widowControl w:val="0"/>
              <w:jc w:val="center"/>
            </w:pPr>
          </w:p>
        </w:tc>
        <w:tc>
          <w:tcPr>
            <w:tcW w:w="1639" w:type="dxa"/>
          </w:tcPr>
          <w:p w14:paraId="67C39B98" w14:textId="77777777" w:rsidR="00374C87" w:rsidRPr="006A5F84" w:rsidRDefault="00374C87" w:rsidP="003502E9">
            <w:pPr>
              <w:keepLines/>
              <w:widowControl w:val="0"/>
              <w:jc w:val="center"/>
            </w:pPr>
          </w:p>
        </w:tc>
        <w:tc>
          <w:tcPr>
            <w:tcW w:w="1641" w:type="dxa"/>
          </w:tcPr>
          <w:p w14:paraId="5635003E" w14:textId="77777777" w:rsidR="00374C87" w:rsidRPr="006A5F84" w:rsidRDefault="00374C87" w:rsidP="003502E9">
            <w:pPr>
              <w:keepLines/>
              <w:widowControl w:val="0"/>
              <w:jc w:val="center"/>
            </w:pPr>
          </w:p>
        </w:tc>
        <w:tc>
          <w:tcPr>
            <w:tcW w:w="3280" w:type="dxa"/>
            <w:gridSpan w:val="2"/>
          </w:tcPr>
          <w:p w14:paraId="4A572530" w14:textId="77777777" w:rsidR="00374C87" w:rsidRPr="006A5F84" w:rsidRDefault="00374C87" w:rsidP="003502E9">
            <w:pPr>
              <w:keepLines/>
              <w:widowControl w:val="0"/>
              <w:jc w:val="center"/>
            </w:pPr>
          </w:p>
        </w:tc>
      </w:tr>
      <w:tr w:rsidR="00374C87" w:rsidRPr="006A5F84" w14:paraId="53524F0C" w14:textId="77777777" w:rsidTr="00D64597">
        <w:trPr>
          <w:cantSplit/>
          <w:trHeight w:val="495"/>
        </w:trPr>
        <w:tc>
          <w:tcPr>
            <w:tcW w:w="1623" w:type="dxa"/>
          </w:tcPr>
          <w:p w14:paraId="39824FB1" w14:textId="77777777" w:rsidR="00374C87" w:rsidRPr="006A5F84" w:rsidRDefault="00374C87" w:rsidP="003502E9">
            <w:pPr>
              <w:keepLines/>
              <w:widowControl w:val="0"/>
            </w:pPr>
            <w:r w:rsidRPr="006A5F84">
              <w:t>Total</w:t>
            </w:r>
          </w:p>
        </w:tc>
        <w:tc>
          <w:tcPr>
            <w:tcW w:w="1639" w:type="dxa"/>
          </w:tcPr>
          <w:p w14:paraId="57380BA5" w14:textId="77777777" w:rsidR="00374C87" w:rsidRPr="006A5F84" w:rsidRDefault="00374C87" w:rsidP="003502E9">
            <w:pPr>
              <w:keepLines/>
              <w:widowControl w:val="0"/>
              <w:jc w:val="center"/>
            </w:pPr>
          </w:p>
        </w:tc>
        <w:tc>
          <w:tcPr>
            <w:tcW w:w="1640" w:type="dxa"/>
          </w:tcPr>
          <w:p w14:paraId="1C23AAAF" w14:textId="77777777" w:rsidR="00374C87" w:rsidRPr="006A5F84" w:rsidRDefault="00374C87" w:rsidP="003502E9">
            <w:pPr>
              <w:keepLines/>
              <w:widowControl w:val="0"/>
              <w:jc w:val="center"/>
            </w:pPr>
          </w:p>
        </w:tc>
        <w:tc>
          <w:tcPr>
            <w:tcW w:w="1641" w:type="dxa"/>
          </w:tcPr>
          <w:p w14:paraId="1F57CB13" w14:textId="77777777" w:rsidR="00374C87" w:rsidRPr="006A5F84" w:rsidRDefault="00374C87" w:rsidP="003502E9">
            <w:pPr>
              <w:keepLines/>
              <w:widowControl w:val="0"/>
              <w:jc w:val="center"/>
            </w:pPr>
          </w:p>
        </w:tc>
        <w:tc>
          <w:tcPr>
            <w:tcW w:w="1639" w:type="dxa"/>
          </w:tcPr>
          <w:p w14:paraId="06166708" w14:textId="77777777" w:rsidR="00374C87" w:rsidRPr="006A5F84" w:rsidRDefault="00374C87" w:rsidP="003502E9">
            <w:pPr>
              <w:keepLines/>
              <w:widowControl w:val="0"/>
              <w:jc w:val="center"/>
            </w:pPr>
          </w:p>
        </w:tc>
        <w:tc>
          <w:tcPr>
            <w:tcW w:w="1639" w:type="dxa"/>
          </w:tcPr>
          <w:p w14:paraId="247B4A31" w14:textId="77777777" w:rsidR="00374C87" w:rsidRPr="006A5F84" w:rsidRDefault="00374C87" w:rsidP="003502E9">
            <w:pPr>
              <w:keepLines/>
              <w:widowControl w:val="0"/>
              <w:jc w:val="center"/>
            </w:pPr>
          </w:p>
        </w:tc>
        <w:tc>
          <w:tcPr>
            <w:tcW w:w="1641" w:type="dxa"/>
          </w:tcPr>
          <w:p w14:paraId="28D9FAB1" w14:textId="77777777" w:rsidR="00374C87" w:rsidRPr="006A5F84" w:rsidRDefault="00374C87" w:rsidP="003502E9">
            <w:pPr>
              <w:keepLines/>
              <w:widowControl w:val="0"/>
              <w:jc w:val="center"/>
            </w:pPr>
          </w:p>
        </w:tc>
        <w:tc>
          <w:tcPr>
            <w:tcW w:w="3280" w:type="dxa"/>
            <w:gridSpan w:val="2"/>
          </w:tcPr>
          <w:p w14:paraId="4D731751" w14:textId="77777777" w:rsidR="00374C87" w:rsidRPr="006A5F84" w:rsidRDefault="00374C87" w:rsidP="003502E9">
            <w:pPr>
              <w:keepLines/>
              <w:widowControl w:val="0"/>
              <w:jc w:val="center"/>
            </w:pPr>
          </w:p>
        </w:tc>
      </w:tr>
      <w:tr w:rsidR="00374C87" w:rsidRPr="006A5F84" w14:paraId="05996330" w14:textId="77777777" w:rsidTr="00D64597">
        <w:trPr>
          <w:cantSplit/>
          <w:trHeight w:val="1191"/>
        </w:trPr>
        <w:tc>
          <w:tcPr>
            <w:tcW w:w="1623" w:type="dxa"/>
          </w:tcPr>
          <w:p w14:paraId="17AF6A49" w14:textId="31CCA12A"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002E61B7" w:rsidRPr="006A5F84">
              <w:rPr>
                <w:lang w:val="en-GB"/>
              </w:rPr>
              <w:t xml:space="preserve"> </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14:paraId="3F8D2DB7" w14:textId="77777777" w:rsidR="00374C87" w:rsidRPr="006A5F84" w:rsidRDefault="00374C87" w:rsidP="003502E9">
            <w:pPr>
              <w:keepLines/>
              <w:widowControl w:val="0"/>
              <w:jc w:val="center"/>
            </w:pPr>
            <w:r w:rsidRPr="006A5F84">
              <w:t>%</w:t>
            </w:r>
          </w:p>
        </w:tc>
        <w:tc>
          <w:tcPr>
            <w:tcW w:w="1640" w:type="dxa"/>
          </w:tcPr>
          <w:p w14:paraId="261F8BFD" w14:textId="77777777" w:rsidR="00374C87" w:rsidRPr="006A5F84" w:rsidRDefault="00374C87" w:rsidP="003502E9">
            <w:pPr>
              <w:keepLines/>
              <w:widowControl w:val="0"/>
              <w:jc w:val="center"/>
            </w:pPr>
            <w:r w:rsidRPr="006A5F84">
              <w:t>%</w:t>
            </w:r>
          </w:p>
        </w:tc>
        <w:tc>
          <w:tcPr>
            <w:tcW w:w="1641" w:type="dxa"/>
          </w:tcPr>
          <w:p w14:paraId="234A3FD4" w14:textId="77777777" w:rsidR="00374C87" w:rsidRPr="006A5F84" w:rsidRDefault="00374C87" w:rsidP="003502E9">
            <w:pPr>
              <w:keepLines/>
              <w:widowControl w:val="0"/>
              <w:jc w:val="center"/>
            </w:pPr>
            <w:r w:rsidRPr="006A5F84">
              <w:t>%</w:t>
            </w:r>
          </w:p>
        </w:tc>
        <w:tc>
          <w:tcPr>
            <w:tcW w:w="1639" w:type="dxa"/>
          </w:tcPr>
          <w:p w14:paraId="727F7676" w14:textId="77777777" w:rsidR="00374C87" w:rsidRPr="006A5F84" w:rsidRDefault="00374C87" w:rsidP="003502E9">
            <w:pPr>
              <w:keepLines/>
              <w:widowControl w:val="0"/>
              <w:jc w:val="center"/>
            </w:pPr>
            <w:r w:rsidRPr="006A5F84">
              <w:t>%</w:t>
            </w:r>
          </w:p>
        </w:tc>
        <w:tc>
          <w:tcPr>
            <w:tcW w:w="1639" w:type="dxa"/>
          </w:tcPr>
          <w:p w14:paraId="1EF093E4" w14:textId="77777777" w:rsidR="00374C87" w:rsidRPr="006A5F84" w:rsidRDefault="00374C87" w:rsidP="003502E9">
            <w:pPr>
              <w:keepLines/>
              <w:widowControl w:val="0"/>
              <w:jc w:val="center"/>
            </w:pPr>
            <w:r w:rsidRPr="006A5F84">
              <w:t>%</w:t>
            </w:r>
          </w:p>
        </w:tc>
        <w:tc>
          <w:tcPr>
            <w:tcW w:w="1641" w:type="dxa"/>
          </w:tcPr>
          <w:p w14:paraId="0E665198" w14:textId="77777777" w:rsidR="00374C87" w:rsidRPr="006A5F84" w:rsidRDefault="00374C87" w:rsidP="003502E9">
            <w:pPr>
              <w:keepLines/>
              <w:widowControl w:val="0"/>
              <w:jc w:val="center"/>
            </w:pPr>
            <w:r w:rsidRPr="006A5F84">
              <w:t>%</w:t>
            </w:r>
          </w:p>
        </w:tc>
        <w:tc>
          <w:tcPr>
            <w:tcW w:w="3280" w:type="dxa"/>
            <w:gridSpan w:val="2"/>
          </w:tcPr>
          <w:p w14:paraId="0654FDCD" w14:textId="77777777" w:rsidR="00374C87" w:rsidRPr="006A5F84" w:rsidRDefault="0025230D" w:rsidP="003502E9">
            <w:pPr>
              <w:keepLines/>
              <w:widowControl w:val="0"/>
              <w:jc w:val="center"/>
            </w:pPr>
            <w:r>
              <w:t xml:space="preserve">%               </w:t>
            </w:r>
            <w:r w:rsidR="00EB0DA5">
              <w:t>%</w:t>
            </w:r>
          </w:p>
        </w:tc>
      </w:tr>
      <w:tr w:rsidR="0025230D" w:rsidRPr="006A5F84" w14:paraId="09459967" w14:textId="77777777" w:rsidTr="00D64597">
        <w:trPr>
          <w:cantSplit/>
          <w:trHeight w:val="480"/>
        </w:trPr>
        <w:tc>
          <w:tcPr>
            <w:tcW w:w="1623" w:type="dxa"/>
          </w:tcPr>
          <w:p w14:paraId="687EE760" w14:textId="77777777" w:rsidR="0025230D" w:rsidRPr="006A5F84" w:rsidRDefault="0025230D" w:rsidP="003502E9">
            <w:pPr>
              <w:pStyle w:val="FootnoteText"/>
              <w:keepLines/>
              <w:widowControl w:val="0"/>
              <w:rPr>
                <w:lang w:val="en-GB"/>
              </w:rPr>
            </w:pPr>
          </w:p>
        </w:tc>
        <w:tc>
          <w:tcPr>
            <w:tcW w:w="1639" w:type="dxa"/>
          </w:tcPr>
          <w:p w14:paraId="677F3DE4" w14:textId="77777777" w:rsidR="0025230D" w:rsidRPr="006A5F84" w:rsidRDefault="0025230D" w:rsidP="003502E9">
            <w:pPr>
              <w:keepLines/>
              <w:widowControl w:val="0"/>
              <w:jc w:val="center"/>
            </w:pPr>
          </w:p>
        </w:tc>
        <w:tc>
          <w:tcPr>
            <w:tcW w:w="1640" w:type="dxa"/>
          </w:tcPr>
          <w:p w14:paraId="177642E0" w14:textId="77777777" w:rsidR="0025230D" w:rsidRPr="006A5F84" w:rsidRDefault="0025230D" w:rsidP="003502E9">
            <w:pPr>
              <w:keepLines/>
              <w:widowControl w:val="0"/>
              <w:jc w:val="center"/>
            </w:pPr>
          </w:p>
        </w:tc>
        <w:tc>
          <w:tcPr>
            <w:tcW w:w="1641" w:type="dxa"/>
          </w:tcPr>
          <w:p w14:paraId="2EF04632" w14:textId="77777777" w:rsidR="0025230D" w:rsidRPr="006A5F84" w:rsidRDefault="0025230D" w:rsidP="003502E9">
            <w:pPr>
              <w:keepLines/>
              <w:widowControl w:val="0"/>
              <w:jc w:val="center"/>
            </w:pPr>
          </w:p>
        </w:tc>
        <w:tc>
          <w:tcPr>
            <w:tcW w:w="1639" w:type="dxa"/>
          </w:tcPr>
          <w:p w14:paraId="52C1B631" w14:textId="77777777" w:rsidR="0025230D" w:rsidRPr="006A5F84" w:rsidRDefault="0025230D" w:rsidP="003502E9">
            <w:pPr>
              <w:keepLines/>
              <w:widowControl w:val="0"/>
              <w:jc w:val="center"/>
            </w:pPr>
          </w:p>
        </w:tc>
        <w:tc>
          <w:tcPr>
            <w:tcW w:w="1639" w:type="dxa"/>
          </w:tcPr>
          <w:p w14:paraId="6C776152" w14:textId="77777777" w:rsidR="0025230D" w:rsidRPr="006A5F84" w:rsidRDefault="0025230D" w:rsidP="003502E9">
            <w:pPr>
              <w:keepLines/>
              <w:widowControl w:val="0"/>
              <w:jc w:val="center"/>
            </w:pPr>
          </w:p>
        </w:tc>
        <w:tc>
          <w:tcPr>
            <w:tcW w:w="1641" w:type="dxa"/>
          </w:tcPr>
          <w:p w14:paraId="3ADD79BB" w14:textId="77777777" w:rsidR="0025230D" w:rsidRPr="006A5F84" w:rsidRDefault="0025230D" w:rsidP="003502E9">
            <w:pPr>
              <w:keepLines/>
              <w:widowControl w:val="0"/>
              <w:jc w:val="center"/>
            </w:pPr>
          </w:p>
        </w:tc>
        <w:tc>
          <w:tcPr>
            <w:tcW w:w="3280" w:type="dxa"/>
            <w:gridSpan w:val="2"/>
          </w:tcPr>
          <w:p w14:paraId="5D93C6FC" w14:textId="77777777" w:rsidR="0025230D" w:rsidRDefault="0025230D"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1D53CDF8"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9E49FE">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trPr>
          <w:cantSplit/>
        </w:trPr>
        <w:tc>
          <w:tcPr>
            <w:tcW w:w="9357" w:type="dxa"/>
            <w:gridSpan w:val="6"/>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4C51DD">
        <w:trPr>
          <w:cantSplit/>
        </w:trPr>
        <w:tc>
          <w:tcPr>
            <w:tcW w:w="9357" w:type="dxa"/>
            <w:gridSpan w:val="6"/>
            <w:tcBorders>
              <w:top w:val="nil"/>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4C51DD" w:rsidRPr="006A5F84" w14:paraId="088EB756" w14:textId="77777777">
        <w:trPr>
          <w:cantSplit/>
        </w:trPr>
        <w:tc>
          <w:tcPr>
            <w:tcW w:w="9357" w:type="dxa"/>
            <w:gridSpan w:val="6"/>
            <w:tcBorders>
              <w:top w:val="nil"/>
            </w:tcBorders>
          </w:tcPr>
          <w:p w14:paraId="7667FB77" w14:textId="77777777" w:rsidR="004C51DD" w:rsidRPr="006A5F84" w:rsidRDefault="004C51DD" w:rsidP="003502E9">
            <w:pPr>
              <w:keepNext/>
              <w:keepLines/>
              <w:widowControl w:val="0"/>
              <w:rPr>
                <w:sz w:val="18"/>
              </w:rPr>
            </w:pPr>
          </w:p>
        </w:tc>
        <w:tc>
          <w:tcPr>
            <w:tcW w:w="4822" w:type="dxa"/>
            <w:gridSpan w:val="3"/>
            <w:tcBorders>
              <w:top w:val="nil"/>
            </w:tcBorders>
          </w:tcPr>
          <w:p w14:paraId="0E26FB98" w14:textId="77777777" w:rsidR="004C51DD" w:rsidRPr="006A5F84" w:rsidRDefault="004C51DD"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5"/>
          <w:headerReference w:type="default" r:id="rId16"/>
          <w:footerReference w:type="even" r:id="rId17"/>
          <w:footerReference w:type="default" r:id="rId18"/>
          <w:headerReference w:type="first" r:id="rId19"/>
          <w:footerReference w:type="first" r:id="rId20"/>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55F6F74B"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 </w:t>
      </w:r>
      <w:r w:rsidR="00F61F0B" w:rsidRPr="00F61F0B">
        <w:rPr>
          <w:b/>
          <w:sz w:val="22"/>
          <w:szCs w:val="22"/>
          <w:highlight w:val="yellow"/>
        </w:rPr>
        <w:t>(insert Form a.1</w:t>
      </w:r>
      <w:r w:rsidR="00F76DE8">
        <w:rPr>
          <w:b/>
          <w:sz w:val="22"/>
          <w:szCs w:val="22"/>
          <w:highlight w:val="yellow"/>
        </w:rPr>
        <w:t>4</w:t>
      </w:r>
      <w:r w:rsidR="00AC3774">
        <w:rPr>
          <w:b/>
          <w:sz w:val="22"/>
          <w:szCs w:val="22"/>
          <w:highlight w:val="yellow"/>
        </w:rPr>
        <w:t>a</w:t>
      </w:r>
      <w:r w:rsidR="00F61F0B" w:rsidRPr="00F61F0B">
        <w:rPr>
          <w:b/>
          <w:sz w:val="22"/>
          <w:szCs w:val="22"/>
          <w:highlight w:val="yellow"/>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4C26F703" w14:textId="7E79EA95" w:rsidR="0047783A" w:rsidRPr="009E49FE" w:rsidRDefault="0047783A" w:rsidP="0047783A">
      <w:pPr>
        <w:ind w:left="709" w:hanging="709"/>
        <w:jc w:val="both"/>
        <w:rPr>
          <w:sz w:val="22"/>
          <w:szCs w:val="22"/>
          <w:highlight w:val="lightGray"/>
        </w:rPr>
      </w:pPr>
      <w:r w:rsidRPr="006A5F84">
        <w:rPr>
          <w:b/>
          <w:sz w:val="22"/>
          <w:szCs w:val="22"/>
        </w:rPr>
        <w:t>2</w:t>
      </w:r>
      <w:r w:rsidRPr="006A5F84">
        <w:rPr>
          <w:b/>
          <w:sz w:val="22"/>
          <w:szCs w:val="22"/>
        </w:rPr>
        <w:tab/>
      </w:r>
      <w:r w:rsidR="00657CEF" w:rsidRPr="004F0604">
        <w:rPr>
          <w:sz w:val="22"/>
          <w:szCs w:val="22"/>
          <w:highlight w:val="yellow"/>
        </w:rPr>
        <w:t>[</w:t>
      </w:r>
      <w:r w:rsidR="00CE4D8F">
        <w:rPr>
          <w:sz w:val="22"/>
          <w:szCs w:val="22"/>
          <w:highlight w:val="yellow"/>
        </w:rPr>
        <w:t>If</w:t>
      </w:r>
      <w:r w:rsidR="00657CEF" w:rsidRPr="004F0604">
        <w:rPr>
          <w:sz w:val="22"/>
          <w:szCs w:val="22"/>
          <w:highlight w:val="yellow"/>
        </w:rPr>
        <w:t xml:space="preserve"> the contract is financed by a basic act under the multiannual financial framework for the years 2014-2020]</w:t>
      </w:r>
      <w:r w:rsidR="00657CEF" w:rsidRPr="00657CEF">
        <w:rPr>
          <w:b/>
          <w:sz w:val="22"/>
          <w:szCs w:val="22"/>
        </w:rPr>
        <w:t xml:space="preserve"> </w:t>
      </w:r>
      <w:r w:rsidRPr="009E49FE">
        <w:rPr>
          <w:sz w:val="22"/>
          <w:szCs w:val="22"/>
          <w:highlight w:val="lightGray"/>
        </w:rPr>
        <w:t>We offer to deliver, in accordance with the terms of the tender dossier and the conditions and time limits laid down, without reserve or restriction:</w:t>
      </w:r>
    </w:p>
    <w:p w14:paraId="0DDF0CBA" w14:textId="77777777" w:rsidR="0047783A" w:rsidRPr="008431A6" w:rsidRDefault="0047783A" w:rsidP="0047783A">
      <w:pPr>
        <w:ind w:left="709"/>
        <w:jc w:val="both"/>
        <w:rPr>
          <w:sz w:val="22"/>
          <w:szCs w:val="22"/>
        </w:rPr>
      </w:pPr>
      <w:r w:rsidRPr="009E49FE">
        <w:rPr>
          <w:sz w:val="22"/>
          <w:szCs w:val="22"/>
          <w:highlight w:val="lightGray"/>
        </w:rPr>
        <w:t>Lot 1:</w:t>
      </w:r>
      <w:r w:rsidRPr="006A5F84">
        <w:rPr>
          <w:sz w:val="22"/>
          <w:szCs w:val="22"/>
        </w:rPr>
        <w:t xml:space="preserve">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40F7FEDB" w14:textId="77777777" w:rsidR="0047783A" w:rsidRDefault="0047783A" w:rsidP="0047783A">
      <w:pPr>
        <w:ind w:left="709"/>
        <w:jc w:val="both"/>
        <w:rPr>
          <w:b/>
          <w:sz w:val="22"/>
          <w:szCs w:val="22"/>
        </w:rPr>
      </w:pPr>
      <w:r w:rsidRPr="009E49FE">
        <w:rPr>
          <w:sz w:val="22"/>
          <w:szCs w:val="22"/>
          <w:highlight w:val="lightGray"/>
        </w:rPr>
        <w:t>Lot 2:</w:t>
      </w:r>
      <w:r w:rsidRPr="008431A6">
        <w:rPr>
          <w:sz w:val="22"/>
          <w:szCs w:val="22"/>
        </w:rPr>
        <w:t xml:space="preserve">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04F8F5BF" w14:textId="77777777" w:rsidR="00657CEF" w:rsidRDefault="00657CEF" w:rsidP="0047783A">
      <w:pPr>
        <w:ind w:left="709"/>
        <w:jc w:val="both"/>
        <w:rPr>
          <w:b/>
          <w:sz w:val="22"/>
          <w:szCs w:val="22"/>
        </w:rPr>
      </w:pPr>
    </w:p>
    <w:p w14:paraId="5DF86039" w14:textId="26295D60" w:rsidR="00657CEF" w:rsidRPr="009E49FE" w:rsidRDefault="00657CEF" w:rsidP="004F0604">
      <w:pPr>
        <w:ind w:left="709"/>
        <w:jc w:val="both"/>
        <w:rPr>
          <w:sz w:val="22"/>
          <w:szCs w:val="22"/>
          <w:highlight w:val="lightGray"/>
        </w:rPr>
      </w:pPr>
      <w:r w:rsidRPr="006543B2">
        <w:rPr>
          <w:sz w:val="22"/>
          <w:szCs w:val="22"/>
          <w:highlight w:val="yellow"/>
        </w:rPr>
        <w:t>[</w:t>
      </w:r>
      <w:r w:rsidR="00CE4D8F">
        <w:rPr>
          <w:sz w:val="22"/>
          <w:szCs w:val="22"/>
          <w:highlight w:val="yellow"/>
        </w:rPr>
        <w:t>If</w:t>
      </w:r>
      <w:r w:rsidRPr="006543B2">
        <w:rPr>
          <w:sz w:val="22"/>
          <w:szCs w:val="22"/>
          <w:highlight w:val="yellow"/>
        </w:rPr>
        <w:t xml:space="preserve"> the contract is financed by a basic act under the multiannual finan</w:t>
      </w:r>
      <w:r>
        <w:rPr>
          <w:sz w:val="22"/>
          <w:szCs w:val="22"/>
          <w:highlight w:val="yellow"/>
        </w:rPr>
        <w:t>cial framework for the years 2021-2027</w:t>
      </w:r>
      <w:r w:rsidRPr="006543B2">
        <w:rPr>
          <w:sz w:val="22"/>
          <w:szCs w:val="22"/>
          <w:highlight w:val="yellow"/>
        </w:rPr>
        <w:t>]</w:t>
      </w:r>
      <w:r w:rsidRPr="00657CEF">
        <w:rPr>
          <w:b/>
          <w:sz w:val="22"/>
          <w:szCs w:val="22"/>
        </w:rPr>
        <w:t xml:space="preserve"> </w:t>
      </w:r>
      <w:r w:rsidRPr="009E49FE">
        <w:rPr>
          <w:sz w:val="22"/>
          <w:szCs w:val="22"/>
          <w:highlight w:val="lightGray"/>
        </w:rPr>
        <w:t>We offer to deliver, in accordance with the terms of the tender dossier and the conditions and time limits laid down, without reserve or restriction:</w:t>
      </w:r>
    </w:p>
    <w:p w14:paraId="1C90619F" w14:textId="77777777" w:rsidR="00657CEF" w:rsidRPr="008431A6" w:rsidRDefault="00657CEF" w:rsidP="00657CEF">
      <w:pPr>
        <w:ind w:left="709"/>
        <w:jc w:val="both"/>
        <w:rPr>
          <w:sz w:val="22"/>
          <w:szCs w:val="22"/>
        </w:rPr>
      </w:pPr>
      <w:r w:rsidRPr="009E49FE">
        <w:rPr>
          <w:sz w:val="22"/>
          <w:szCs w:val="22"/>
          <w:highlight w:val="lightGray"/>
        </w:rPr>
        <w:t>Lot 1:</w:t>
      </w:r>
      <w:r w:rsidRPr="006A5F84">
        <w:rPr>
          <w:sz w:val="22"/>
          <w:szCs w:val="22"/>
        </w:rPr>
        <w:t xml:space="preserve"> </w:t>
      </w: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69FDCE5A" w14:textId="77777777" w:rsidR="00657CEF" w:rsidRDefault="00657CEF" w:rsidP="00657CEF">
      <w:pPr>
        <w:ind w:left="709"/>
        <w:jc w:val="both"/>
        <w:rPr>
          <w:b/>
          <w:sz w:val="22"/>
          <w:szCs w:val="22"/>
        </w:rPr>
      </w:pPr>
      <w:r w:rsidRPr="009E49FE">
        <w:rPr>
          <w:sz w:val="22"/>
          <w:szCs w:val="22"/>
          <w:highlight w:val="lightGray"/>
        </w:rPr>
        <w:t>Lot 2:</w:t>
      </w:r>
      <w:r w:rsidRPr="008431A6">
        <w:rPr>
          <w:sz w:val="22"/>
          <w:szCs w:val="22"/>
        </w:rPr>
        <w:t xml:space="preserve"> </w:t>
      </w:r>
      <w:r w:rsidRPr="008431A6">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14:paraId="48E2385F" w14:textId="77777777" w:rsidR="00657CEF" w:rsidRPr="008431A6" w:rsidRDefault="00657CEF" w:rsidP="0047783A">
      <w:pPr>
        <w:ind w:left="709"/>
        <w:jc w:val="both"/>
        <w:rPr>
          <w:sz w:val="22"/>
          <w:szCs w:val="22"/>
        </w:rPr>
      </w:pPr>
    </w:p>
    <w:p w14:paraId="00F7042B"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1F67A251"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65CAB5D9"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2CAF228F"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55CD8624"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9E49FE">
        <w:rPr>
          <w:sz w:val="22"/>
          <w:szCs w:val="22"/>
          <w:highlight w:val="lightGray"/>
        </w:rPr>
        <w:t xml:space="preserve">[in the event of our being awarded </w:t>
      </w:r>
      <w:r w:rsidR="00B253B3" w:rsidRPr="009E49FE">
        <w:rPr>
          <w:sz w:val="22"/>
          <w:szCs w:val="22"/>
          <w:highlight w:val="lightGray"/>
        </w:rPr>
        <w:t>l</w:t>
      </w:r>
      <w:r w:rsidRPr="009E49FE">
        <w:rPr>
          <w:sz w:val="22"/>
          <w:szCs w:val="22"/>
          <w:highlight w:val="lightGray"/>
        </w:rPr>
        <w:t xml:space="preserve">ot … and </w:t>
      </w:r>
      <w:r w:rsidR="00B253B3" w:rsidRPr="009E49FE">
        <w:rPr>
          <w:sz w:val="22"/>
          <w:szCs w:val="22"/>
          <w:highlight w:val="lightGray"/>
        </w:rPr>
        <w:t>l</w:t>
      </w:r>
      <w:r w:rsidRPr="009E49FE">
        <w:rPr>
          <w:sz w:val="22"/>
          <w:szCs w:val="22"/>
          <w:highlight w:val="lightGray"/>
        </w:rPr>
        <w:t>ot … ………].</w:t>
      </w:r>
    </w:p>
    <w:p w14:paraId="489FE3C7"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9E49FE">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9E49FE">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9E49FE">
        <w:rPr>
          <w:sz w:val="22"/>
          <w:szCs w:val="22"/>
          <w:highlight w:val="lightGray"/>
        </w:rPr>
        <w:t>ourselves</w:t>
      </w:r>
      <w:r w:rsidRPr="006A5F84">
        <w:rPr>
          <w:sz w:val="22"/>
          <w:szCs w:val="22"/>
        </w:rPr>
        <w:t>]*. We confirm that we are not tendering for the same contract in any other form. [</w:t>
      </w:r>
      <w:r w:rsidRPr="009E49FE">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E49FE">
        <w:rPr>
          <w:sz w:val="22"/>
          <w:szCs w:val="22"/>
          <w:highlight w:val="lightGray"/>
        </w:rPr>
        <w:t>’</w:t>
      </w:r>
      <w:r w:rsidRPr="009E49FE">
        <w:rPr>
          <w:sz w:val="22"/>
          <w:szCs w:val="22"/>
          <w:highlight w:val="lightGray"/>
        </w:rPr>
        <w:t>s execution].</w:t>
      </w:r>
      <w:r w:rsidR="006E4B07" w:rsidRPr="009E49FE">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47783A">
      <w:pPr>
        <w:ind w:left="709" w:hanging="709"/>
        <w:jc w:val="both"/>
        <w:rPr>
          <w:sz w:val="22"/>
          <w:szCs w:val="22"/>
        </w:rPr>
      </w:pPr>
      <w:r w:rsidRPr="006A5F84">
        <w:rPr>
          <w:b/>
          <w:sz w:val="22"/>
          <w:szCs w:val="22"/>
        </w:rPr>
        <w:lastRenderedPageBreak/>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1"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sidRPr="009E49FE">
        <w:rPr>
          <w:sz w:val="22"/>
          <w:szCs w:val="22"/>
          <w:highlight w:val="lightGray"/>
        </w:rPr>
        <w:t xml:space="preserve">The following table contains our financial data as included in the consortium’s tender form. These data are based on our annual </w:t>
      </w:r>
      <w:r w:rsidR="00EF3666" w:rsidRPr="009E49FE">
        <w:rPr>
          <w:sz w:val="22"/>
          <w:szCs w:val="22"/>
          <w:highlight w:val="lightGray"/>
        </w:rPr>
        <w:t>clos</w:t>
      </w:r>
      <w:r w:rsidRPr="009E49FE">
        <w:rPr>
          <w:sz w:val="22"/>
          <w:szCs w:val="22"/>
          <w:highlight w:val="lightGray"/>
        </w:rPr>
        <w:t>ed accounts and our latest projections. Estimated figures (i</w:t>
      </w:r>
      <w:r w:rsidR="00BA70CB" w:rsidRPr="009E49FE">
        <w:rPr>
          <w:sz w:val="22"/>
          <w:szCs w:val="22"/>
          <w:highlight w:val="lightGray"/>
        </w:rPr>
        <w:t>.</w:t>
      </w:r>
      <w:r w:rsidRPr="009E49FE">
        <w:rPr>
          <w:sz w:val="22"/>
          <w:szCs w:val="22"/>
          <w:highlight w:val="lightGray"/>
        </w:rPr>
        <w:t>e</w:t>
      </w:r>
      <w:r w:rsidR="00BA70CB" w:rsidRPr="009E49FE">
        <w:rPr>
          <w:sz w:val="22"/>
          <w:szCs w:val="22"/>
          <w:highlight w:val="lightGray"/>
        </w:rPr>
        <w:t>.</w:t>
      </w:r>
      <w:r w:rsidRPr="009E49FE">
        <w:rPr>
          <w:sz w:val="22"/>
          <w:szCs w:val="22"/>
          <w:highlight w:val="lightGray"/>
        </w:rPr>
        <w:t xml:space="preserve"> those not included in annual </w:t>
      </w:r>
      <w:r w:rsidR="00EF3666" w:rsidRPr="009E49FE">
        <w:rPr>
          <w:sz w:val="22"/>
          <w:szCs w:val="22"/>
          <w:highlight w:val="lightGray"/>
        </w:rPr>
        <w:t>clos</w:t>
      </w:r>
      <w:r w:rsidRPr="009E49FE">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9E49FE">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1175720A" w14:textId="77777777" w:rsidTr="00D64597">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5ED3FC72" w14:textId="77777777" w:rsidR="00B95E2A" w:rsidRPr="009E49FE" w:rsidRDefault="00B95E2A" w:rsidP="00D64597">
            <w:pPr>
              <w:widowControl w:val="0"/>
              <w:spacing w:before="60" w:after="60"/>
              <w:jc w:val="center"/>
              <w:rPr>
                <w:b/>
                <w:sz w:val="22"/>
                <w:szCs w:val="22"/>
                <w:highlight w:val="lightGray"/>
              </w:rPr>
            </w:pPr>
            <w:r w:rsidRPr="009E49FE">
              <w:rPr>
                <w:b/>
                <w:highlight w:val="lightGray"/>
              </w:rPr>
              <w:t xml:space="preserve">Past </w:t>
            </w:r>
            <w:r w:rsidRPr="009E49FE">
              <w:rPr>
                <w:b/>
                <w:sz w:val="22"/>
                <w:szCs w:val="22"/>
                <w:highlight w:val="lightGray"/>
              </w:rPr>
              <w:t>year</w:t>
            </w:r>
            <w:r w:rsidRPr="009E49FE">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sidRPr="009E49FE">
              <w:rPr>
                <w:b/>
                <w:sz w:val="22"/>
                <w:szCs w:val="22"/>
                <w:highlight w:val="lightGray"/>
              </w:rPr>
              <w:t>EUR</w:t>
            </w:r>
            <w:r>
              <w:rPr>
                <w:b/>
                <w:sz w:val="22"/>
                <w:szCs w:val="22"/>
              </w:rPr>
              <w:t>]</w:t>
            </w:r>
          </w:p>
        </w:tc>
        <w:tc>
          <w:tcPr>
            <w:tcW w:w="992" w:type="dxa"/>
            <w:tcBorders>
              <w:bottom w:val="nil"/>
            </w:tcBorders>
            <w:shd w:val="pct5" w:color="auto" w:fill="FFFFFF"/>
          </w:tcPr>
          <w:p w14:paraId="60774F14" w14:textId="77777777" w:rsidR="00B95E2A" w:rsidRPr="009E49FE" w:rsidRDefault="00B95E2A" w:rsidP="00B95E2A">
            <w:pPr>
              <w:widowControl w:val="0"/>
              <w:spacing w:before="60" w:after="60"/>
              <w:jc w:val="center"/>
              <w:rPr>
                <w:b/>
                <w:highlight w:val="lightGray"/>
              </w:rPr>
            </w:pPr>
            <w:r w:rsidRPr="009E49FE">
              <w:rPr>
                <w:b/>
                <w:sz w:val="22"/>
                <w:szCs w:val="22"/>
                <w:highlight w:val="lightGray"/>
              </w:rPr>
              <w:t xml:space="preserve">[Current </w:t>
            </w:r>
            <w:r w:rsidRPr="009E49FE">
              <w:rPr>
                <w:b/>
                <w:highlight w:val="lightGray"/>
              </w:rPr>
              <w:t>year</w:t>
            </w:r>
          </w:p>
          <w:p w14:paraId="5C21A2F5" w14:textId="77777777" w:rsidR="00B95E2A" w:rsidRPr="009E49FE" w:rsidRDefault="00B95E2A" w:rsidP="00B95E2A">
            <w:pPr>
              <w:widowControl w:val="0"/>
              <w:spacing w:before="60" w:after="60"/>
              <w:jc w:val="center"/>
              <w:rPr>
                <w:b/>
                <w:highlight w:val="lightGray"/>
              </w:rPr>
            </w:pPr>
            <w:r w:rsidRPr="009E49FE">
              <w:rPr>
                <w:b/>
                <w:sz w:val="22"/>
                <w:szCs w:val="22"/>
                <w:highlight w:val="lightGray"/>
              </w:rPr>
              <w:t>EUR</w:t>
            </w:r>
            <w:r>
              <w:rPr>
                <w:b/>
                <w:sz w:val="22"/>
                <w:szCs w:val="22"/>
              </w:rPr>
              <w:t>]</w:t>
            </w:r>
          </w:p>
        </w:tc>
      </w:tr>
      <w:tr w:rsidR="00B95E2A" w:rsidRPr="006A5F84" w14:paraId="6AF762DB" w14:textId="77777777" w:rsidTr="00D64597">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4597">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5B8862C" w14:textId="77777777" w:rsidR="00B95E2A" w:rsidRPr="006A5F84" w:rsidRDefault="00B95E2A" w:rsidP="0047783A">
            <w:pPr>
              <w:keepNext/>
              <w:keepLines/>
              <w:widowControl w:val="0"/>
              <w:rPr>
                <w:sz w:val="22"/>
                <w:szCs w:val="22"/>
              </w:rPr>
            </w:pPr>
          </w:p>
        </w:tc>
        <w:tc>
          <w:tcPr>
            <w:tcW w:w="1276" w:type="dxa"/>
            <w:tcBorders>
              <w:top w:val="nil"/>
            </w:tcBorders>
          </w:tcPr>
          <w:p w14:paraId="13000AC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4597">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43101753" w14:textId="77777777" w:rsidR="00B95E2A" w:rsidRPr="006A5F84" w:rsidRDefault="00B95E2A" w:rsidP="0047783A">
            <w:pPr>
              <w:keepNext/>
              <w:keepLines/>
              <w:widowControl w:val="0"/>
              <w:rPr>
                <w:sz w:val="22"/>
                <w:szCs w:val="22"/>
              </w:rPr>
            </w:pPr>
          </w:p>
        </w:tc>
        <w:tc>
          <w:tcPr>
            <w:tcW w:w="1276" w:type="dxa"/>
          </w:tcPr>
          <w:p w14:paraId="5B5B92E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4597">
        <w:trPr>
          <w:cantSplit/>
        </w:trPr>
        <w:tc>
          <w:tcPr>
            <w:tcW w:w="3261" w:type="dxa"/>
          </w:tcPr>
          <w:p w14:paraId="3D8820B8" w14:textId="77777777" w:rsidR="00267F66" w:rsidRPr="00CF5D66" w:rsidRDefault="00267F66" w:rsidP="00512586">
            <w:pPr>
              <w:keepNext/>
              <w:keepLines/>
              <w:widowControl w:val="0"/>
              <w:rPr>
                <w:sz w:val="22"/>
                <w:szCs w:val="22"/>
                <w:lang w:val="fr-BE"/>
              </w:rPr>
            </w:pPr>
            <w:r w:rsidRPr="009E49FE">
              <w:rPr>
                <w:sz w:val="22"/>
                <w:szCs w:val="22"/>
                <w:highlight w:val="lightGray"/>
                <w:lang w:val="fr-BE"/>
              </w:rPr>
              <w:t>[Current ratio (current assets/current liabilities)</w:t>
            </w:r>
          </w:p>
        </w:tc>
        <w:tc>
          <w:tcPr>
            <w:tcW w:w="1417" w:type="dxa"/>
            <w:tcBorders>
              <w:bottom w:val="single" w:sz="6" w:space="0" w:color="auto"/>
            </w:tcBorders>
          </w:tcPr>
          <w:p w14:paraId="2A5C1646" w14:textId="77777777" w:rsidR="00267F66" w:rsidRPr="006A5F84" w:rsidRDefault="00267F66" w:rsidP="0047783A">
            <w:pPr>
              <w:keepNext/>
              <w:keepLines/>
              <w:widowControl w:val="0"/>
              <w:rPr>
                <w:sz w:val="22"/>
                <w:szCs w:val="22"/>
              </w:rPr>
            </w:pPr>
            <w:r w:rsidRPr="009E49FE">
              <w:rPr>
                <w:sz w:val="22"/>
                <w:szCs w:val="22"/>
                <w:highlight w:val="lightGray"/>
              </w:rPr>
              <w:t>Not applicable</w:t>
            </w:r>
          </w:p>
        </w:tc>
        <w:tc>
          <w:tcPr>
            <w:tcW w:w="1276" w:type="dxa"/>
            <w:tcBorders>
              <w:bottom w:val="single" w:sz="6" w:space="0" w:color="auto"/>
            </w:tcBorders>
          </w:tcPr>
          <w:p w14:paraId="29CF56B2" w14:textId="77777777" w:rsidR="00267F66" w:rsidRPr="006A5F84" w:rsidRDefault="00267F66" w:rsidP="0047783A">
            <w:pPr>
              <w:keepNext/>
              <w:keepLines/>
              <w:widowControl w:val="0"/>
              <w:rPr>
                <w:sz w:val="22"/>
                <w:szCs w:val="22"/>
              </w:rPr>
            </w:pPr>
            <w:r w:rsidRPr="009E49FE">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sidRPr="009E49FE">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sidRPr="009E49FE">
              <w:rPr>
                <w:sz w:val="22"/>
                <w:szCs w:val="22"/>
                <w:highlight w:val="lightGray"/>
              </w:rPr>
              <w:t>Not applicable</w:t>
            </w:r>
          </w:p>
        </w:tc>
        <w:tc>
          <w:tcPr>
            <w:tcW w:w="992"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sidRPr="009E49FE">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sidRPr="009E49FE">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10B594A4" w14:textId="77777777" w:rsidTr="00D64597">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D64597">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D64597">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22" w:type="dxa"/>
            <w:tcBorders>
              <w:bottom w:val="nil"/>
            </w:tcBorders>
          </w:tcPr>
          <w:p w14:paraId="4DA4ABD6" w14:textId="77777777" w:rsidR="00250CE6" w:rsidRPr="006A5F84" w:rsidRDefault="00250CE6" w:rsidP="0047783A">
            <w:pPr>
              <w:keepLines/>
              <w:widowControl w:val="0"/>
              <w:rPr>
                <w:sz w:val="22"/>
                <w:szCs w:val="22"/>
              </w:rPr>
            </w:pPr>
          </w:p>
        </w:tc>
        <w:tc>
          <w:tcPr>
            <w:tcW w:w="923" w:type="dxa"/>
            <w:tcBorders>
              <w:bottom w:val="nil"/>
            </w:tcBorders>
          </w:tcPr>
          <w:p w14:paraId="4161184B" w14:textId="77777777" w:rsidR="00250CE6" w:rsidRPr="006A5F84" w:rsidRDefault="00250CE6" w:rsidP="0047783A">
            <w:pPr>
              <w:keepLines/>
              <w:widowControl w:val="0"/>
              <w:rPr>
                <w:sz w:val="22"/>
                <w:szCs w:val="22"/>
              </w:rPr>
            </w:pPr>
          </w:p>
        </w:tc>
        <w:tc>
          <w:tcPr>
            <w:tcW w:w="922" w:type="dxa"/>
            <w:tcBorders>
              <w:bottom w:val="nil"/>
            </w:tcBorders>
          </w:tcPr>
          <w:p w14:paraId="44EDD022" w14:textId="77777777" w:rsidR="00250CE6" w:rsidRPr="006A5F84" w:rsidRDefault="00250CE6" w:rsidP="0047783A">
            <w:pPr>
              <w:keepLines/>
              <w:widowControl w:val="0"/>
              <w:rPr>
                <w:sz w:val="22"/>
                <w:szCs w:val="22"/>
              </w:rPr>
            </w:pPr>
          </w:p>
        </w:tc>
        <w:tc>
          <w:tcPr>
            <w:tcW w:w="922" w:type="dxa"/>
            <w:tcBorders>
              <w:bottom w:val="nil"/>
            </w:tcBorders>
          </w:tcPr>
          <w:p w14:paraId="72568EDA" w14:textId="77777777" w:rsidR="00250CE6" w:rsidRPr="006A5F84" w:rsidRDefault="00250CE6" w:rsidP="0047783A">
            <w:pPr>
              <w:keepLines/>
              <w:widowControl w:val="0"/>
              <w:rPr>
                <w:sz w:val="22"/>
                <w:szCs w:val="22"/>
              </w:rPr>
            </w:pPr>
          </w:p>
        </w:tc>
        <w:tc>
          <w:tcPr>
            <w:tcW w:w="923" w:type="dxa"/>
            <w:tcBorders>
              <w:bottom w:val="nil"/>
            </w:tcBorders>
          </w:tcPr>
          <w:p w14:paraId="7DB32D9D" w14:textId="77777777" w:rsidR="00250CE6" w:rsidRPr="006A5F84" w:rsidRDefault="00250CE6" w:rsidP="0047783A">
            <w:pPr>
              <w:keepLines/>
              <w:widowControl w:val="0"/>
              <w:rPr>
                <w:sz w:val="22"/>
                <w:szCs w:val="22"/>
              </w:rPr>
            </w:pPr>
          </w:p>
        </w:tc>
        <w:tc>
          <w:tcPr>
            <w:tcW w:w="922" w:type="dxa"/>
            <w:tcBorders>
              <w:bottom w:val="nil"/>
            </w:tcBorders>
          </w:tcPr>
          <w:p w14:paraId="5DE9D9F1" w14:textId="77777777" w:rsidR="00250CE6" w:rsidRPr="006A5F84" w:rsidRDefault="00250CE6" w:rsidP="0047783A">
            <w:pPr>
              <w:keepLines/>
              <w:widowControl w:val="0"/>
              <w:jc w:val="center"/>
              <w:rPr>
                <w:sz w:val="22"/>
                <w:szCs w:val="22"/>
              </w:rPr>
            </w:pPr>
          </w:p>
        </w:tc>
        <w:tc>
          <w:tcPr>
            <w:tcW w:w="923"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D64597">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22" w:type="dxa"/>
          </w:tcPr>
          <w:p w14:paraId="17A3107D" w14:textId="77777777" w:rsidR="00250CE6" w:rsidRPr="006A5F84" w:rsidRDefault="00250CE6" w:rsidP="0047783A">
            <w:pPr>
              <w:keepLines/>
              <w:widowControl w:val="0"/>
              <w:rPr>
                <w:sz w:val="22"/>
                <w:szCs w:val="22"/>
              </w:rPr>
            </w:pPr>
          </w:p>
        </w:tc>
        <w:tc>
          <w:tcPr>
            <w:tcW w:w="923" w:type="dxa"/>
          </w:tcPr>
          <w:p w14:paraId="65BC548A" w14:textId="77777777" w:rsidR="00250CE6" w:rsidRPr="006A5F84" w:rsidRDefault="00250CE6" w:rsidP="0047783A">
            <w:pPr>
              <w:keepLines/>
              <w:widowControl w:val="0"/>
              <w:rPr>
                <w:sz w:val="22"/>
                <w:szCs w:val="22"/>
              </w:rPr>
            </w:pPr>
          </w:p>
        </w:tc>
        <w:tc>
          <w:tcPr>
            <w:tcW w:w="922" w:type="dxa"/>
          </w:tcPr>
          <w:p w14:paraId="050416C4" w14:textId="77777777" w:rsidR="00250CE6" w:rsidRPr="006A5F84" w:rsidRDefault="00250CE6" w:rsidP="0047783A">
            <w:pPr>
              <w:keepLines/>
              <w:widowControl w:val="0"/>
              <w:rPr>
                <w:sz w:val="22"/>
                <w:szCs w:val="22"/>
              </w:rPr>
            </w:pPr>
          </w:p>
        </w:tc>
        <w:tc>
          <w:tcPr>
            <w:tcW w:w="922" w:type="dxa"/>
          </w:tcPr>
          <w:p w14:paraId="08EA0E82" w14:textId="77777777" w:rsidR="00250CE6" w:rsidRPr="006A5F84" w:rsidRDefault="00250CE6" w:rsidP="0047783A">
            <w:pPr>
              <w:keepLines/>
              <w:widowControl w:val="0"/>
              <w:rPr>
                <w:sz w:val="22"/>
                <w:szCs w:val="22"/>
              </w:rPr>
            </w:pPr>
          </w:p>
        </w:tc>
        <w:tc>
          <w:tcPr>
            <w:tcW w:w="923" w:type="dxa"/>
          </w:tcPr>
          <w:p w14:paraId="163B58A3" w14:textId="77777777" w:rsidR="00250CE6" w:rsidRPr="006A5F84" w:rsidRDefault="00250CE6" w:rsidP="0047783A">
            <w:pPr>
              <w:keepLines/>
              <w:widowControl w:val="0"/>
              <w:rPr>
                <w:sz w:val="22"/>
                <w:szCs w:val="22"/>
              </w:rPr>
            </w:pPr>
          </w:p>
        </w:tc>
        <w:tc>
          <w:tcPr>
            <w:tcW w:w="922" w:type="dxa"/>
          </w:tcPr>
          <w:p w14:paraId="7DC41CA9" w14:textId="77777777" w:rsidR="00250CE6" w:rsidRPr="006A5F84" w:rsidRDefault="00250CE6" w:rsidP="0047783A">
            <w:pPr>
              <w:keepLines/>
              <w:widowControl w:val="0"/>
              <w:jc w:val="center"/>
              <w:rPr>
                <w:sz w:val="22"/>
                <w:szCs w:val="22"/>
              </w:rPr>
            </w:pPr>
          </w:p>
        </w:tc>
        <w:tc>
          <w:tcPr>
            <w:tcW w:w="923"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D64597">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22" w:type="dxa"/>
          </w:tcPr>
          <w:p w14:paraId="07CEF71E" w14:textId="77777777" w:rsidR="005A3AB2" w:rsidRPr="006A5F84" w:rsidRDefault="005A3AB2" w:rsidP="0047783A">
            <w:pPr>
              <w:keepLines/>
              <w:widowControl w:val="0"/>
              <w:rPr>
                <w:sz w:val="22"/>
                <w:szCs w:val="22"/>
              </w:rPr>
            </w:pPr>
          </w:p>
        </w:tc>
        <w:tc>
          <w:tcPr>
            <w:tcW w:w="923" w:type="dxa"/>
          </w:tcPr>
          <w:p w14:paraId="29EAE116" w14:textId="77777777" w:rsidR="005A3AB2" w:rsidRPr="006A5F84" w:rsidRDefault="005A3AB2" w:rsidP="0047783A">
            <w:pPr>
              <w:keepLines/>
              <w:widowControl w:val="0"/>
              <w:rPr>
                <w:sz w:val="22"/>
                <w:szCs w:val="22"/>
              </w:rPr>
            </w:pPr>
          </w:p>
        </w:tc>
        <w:tc>
          <w:tcPr>
            <w:tcW w:w="922" w:type="dxa"/>
          </w:tcPr>
          <w:p w14:paraId="32C9E2C2" w14:textId="77777777" w:rsidR="005A3AB2" w:rsidRPr="006A5F84" w:rsidRDefault="005A3AB2" w:rsidP="0047783A">
            <w:pPr>
              <w:keepLines/>
              <w:widowControl w:val="0"/>
              <w:rPr>
                <w:sz w:val="22"/>
                <w:szCs w:val="22"/>
              </w:rPr>
            </w:pPr>
          </w:p>
        </w:tc>
        <w:tc>
          <w:tcPr>
            <w:tcW w:w="922" w:type="dxa"/>
          </w:tcPr>
          <w:p w14:paraId="060CF72F" w14:textId="77777777" w:rsidR="005A3AB2" w:rsidRPr="006A5F84" w:rsidRDefault="005A3AB2" w:rsidP="0047783A">
            <w:pPr>
              <w:keepLines/>
              <w:widowControl w:val="0"/>
              <w:rPr>
                <w:sz w:val="22"/>
                <w:szCs w:val="22"/>
              </w:rPr>
            </w:pPr>
          </w:p>
        </w:tc>
        <w:tc>
          <w:tcPr>
            <w:tcW w:w="923" w:type="dxa"/>
          </w:tcPr>
          <w:p w14:paraId="3A737D39" w14:textId="77777777" w:rsidR="005A3AB2" w:rsidRPr="006A5F84" w:rsidRDefault="005A3AB2" w:rsidP="0047783A">
            <w:pPr>
              <w:keepLines/>
              <w:widowControl w:val="0"/>
              <w:rPr>
                <w:sz w:val="22"/>
                <w:szCs w:val="22"/>
              </w:rPr>
            </w:pPr>
          </w:p>
        </w:tc>
        <w:tc>
          <w:tcPr>
            <w:tcW w:w="922" w:type="dxa"/>
          </w:tcPr>
          <w:p w14:paraId="7B97C18E" w14:textId="77777777" w:rsidR="005A3AB2" w:rsidRPr="006A5F84" w:rsidRDefault="005A3AB2" w:rsidP="0047783A">
            <w:pPr>
              <w:keepLines/>
              <w:widowControl w:val="0"/>
              <w:jc w:val="center"/>
              <w:rPr>
                <w:sz w:val="22"/>
                <w:szCs w:val="22"/>
              </w:rPr>
            </w:pPr>
          </w:p>
        </w:tc>
        <w:tc>
          <w:tcPr>
            <w:tcW w:w="923"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D64597">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22" w:type="dxa"/>
          </w:tcPr>
          <w:p w14:paraId="4BAEDEFD" w14:textId="77777777" w:rsidR="0052694A" w:rsidRPr="006A5F84" w:rsidRDefault="0052694A" w:rsidP="0047783A">
            <w:pPr>
              <w:keepLines/>
              <w:widowControl w:val="0"/>
              <w:rPr>
                <w:sz w:val="22"/>
                <w:szCs w:val="22"/>
              </w:rPr>
            </w:pPr>
            <w:r w:rsidRPr="006A5F84">
              <w:t>%</w:t>
            </w:r>
          </w:p>
        </w:tc>
        <w:tc>
          <w:tcPr>
            <w:tcW w:w="923" w:type="dxa"/>
          </w:tcPr>
          <w:p w14:paraId="0EAD70F2" w14:textId="77777777" w:rsidR="0052694A" w:rsidRPr="006A5F84" w:rsidRDefault="0052694A" w:rsidP="0047783A">
            <w:pPr>
              <w:keepLines/>
              <w:widowControl w:val="0"/>
              <w:rPr>
                <w:sz w:val="22"/>
                <w:szCs w:val="22"/>
              </w:rPr>
            </w:pPr>
            <w:r w:rsidRPr="006A5F84">
              <w:t>%</w:t>
            </w:r>
          </w:p>
        </w:tc>
        <w:tc>
          <w:tcPr>
            <w:tcW w:w="922" w:type="dxa"/>
          </w:tcPr>
          <w:p w14:paraId="2ED2B002" w14:textId="77777777" w:rsidR="0052694A" w:rsidRPr="006A5F84" w:rsidRDefault="0052694A" w:rsidP="0047783A">
            <w:pPr>
              <w:keepLines/>
              <w:widowControl w:val="0"/>
              <w:rPr>
                <w:sz w:val="22"/>
                <w:szCs w:val="22"/>
              </w:rPr>
            </w:pPr>
            <w:r w:rsidRPr="006A5F84">
              <w:t>%</w:t>
            </w:r>
          </w:p>
        </w:tc>
        <w:tc>
          <w:tcPr>
            <w:tcW w:w="922" w:type="dxa"/>
          </w:tcPr>
          <w:p w14:paraId="63B70A20" w14:textId="77777777" w:rsidR="0052694A" w:rsidRPr="006A5F84" w:rsidRDefault="0052694A" w:rsidP="0047783A">
            <w:pPr>
              <w:keepLines/>
              <w:widowControl w:val="0"/>
              <w:rPr>
                <w:sz w:val="22"/>
                <w:szCs w:val="22"/>
              </w:rPr>
            </w:pPr>
            <w:r w:rsidRPr="006A5F84">
              <w:t>%</w:t>
            </w:r>
          </w:p>
        </w:tc>
        <w:tc>
          <w:tcPr>
            <w:tcW w:w="923" w:type="dxa"/>
          </w:tcPr>
          <w:p w14:paraId="000C5FD2" w14:textId="77777777" w:rsidR="0052694A" w:rsidRPr="006A5F84" w:rsidRDefault="0052694A" w:rsidP="0047783A">
            <w:pPr>
              <w:keepLines/>
              <w:widowControl w:val="0"/>
              <w:rPr>
                <w:sz w:val="22"/>
                <w:szCs w:val="22"/>
              </w:rPr>
            </w:pPr>
            <w:r w:rsidRPr="006A5F84">
              <w:t>%</w:t>
            </w:r>
          </w:p>
        </w:tc>
        <w:tc>
          <w:tcPr>
            <w:tcW w:w="922"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23"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75050B23"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14:paraId="4BE39914" w14:textId="77777777" w:rsidR="002711E6" w:rsidRPr="0024225B" w:rsidRDefault="002711E6" w:rsidP="002711E6">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75746B08" w14:textId="77777777" w:rsidR="002711E6" w:rsidRDefault="002711E6" w:rsidP="002711E6">
      <w:pPr>
        <w:spacing w:before="100" w:beforeAutospacing="1" w:after="100" w:afterAutospacing="1"/>
        <w:jc w:val="both"/>
        <w:rPr>
          <w:noProof/>
        </w:rPr>
      </w:pPr>
      <w:r w:rsidRPr="00F76ABA">
        <w:rPr>
          <w:noProof/>
        </w:rPr>
        <w:t xml:space="preserve">The undersigned </w:t>
      </w:r>
      <w:r>
        <w:rPr>
          <w:noProof/>
        </w:rPr>
        <w:t>[</w:t>
      </w:r>
      <w:r w:rsidRPr="009E49FE">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2711E6" w14:paraId="1412FB81" w14:textId="77777777" w:rsidTr="00CB3524">
        <w:tc>
          <w:tcPr>
            <w:tcW w:w="3369" w:type="dxa"/>
            <w:shd w:val="clear" w:color="auto" w:fill="auto"/>
          </w:tcPr>
          <w:p w14:paraId="0E3AF8C9" w14:textId="77777777" w:rsidR="002711E6" w:rsidRDefault="002711E6" w:rsidP="00CB3524">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0766F9A2" w14:textId="77777777" w:rsidR="002711E6" w:rsidRDefault="002711E6" w:rsidP="00CB3524">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48381B0" w14:textId="77777777" w:rsidR="002711E6" w:rsidRDefault="002711E6" w:rsidP="00CB3524">
            <w:pPr>
              <w:jc w:val="both"/>
              <w:rPr>
                <w:noProof/>
              </w:rPr>
            </w:pPr>
          </w:p>
        </w:tc>
      </w:tr>
      <w:tr w:rsidR="002711E6" w14:paraId="231B3D85" w14:textId="77777777" w:rsidTr="00CB3524">
        <w:tc>
          <w:tcPr>
            <w:tcW w:w="3369" w:type="dxa"/>
            <w:shd w:val="clear" w:color="auto" w:fill="auto"/>
          </w:tcPr>
          <w:p w14:paraId="3747510A" w14:textId="77777777" w:rsidR="002711E6" w:rsidRDefault="002711E6" w:rsidP="00CB3524">
            <w:pPr>
              <w:jc w:val="both"/>
            </w:pPr>
            <w:r w:rsidRPr="00892BCE">
              <w:t xml:space="preserve">ID or passport number: </w:t>
            </w:r>
          </w:p>
          <w:p w14:paraId="45FCC9EB" w14:textId="77777777" w:rsidR="002711E6" w:rsidRDefault="002711E6" w:rsidP="00CB3524">
            <w:pPr>
              <w:jc w:val="both"/>
              <w:rPr>
                <w:noProof/>
              </w:rPr>
            </w:pPr>
          </w:p>
          <w:p w14:paraId="0DDB1BAF" w14:textId="77777777" w:rsidR="002711E6" w:rsidRPr="005E41BC" w:rsidRDefault="002711E6" w:rsidP="00CB3524">
            <w:pPr>
              <w:jc w:val="both"/>
              <w:rPr>
                <w:noProof/>
              </w:rPr>
            </w:pPr>
            <w:r>
              <w:rPr>
                <w:noProof/>
              </w:rPr>
              <w:t>(‘the person’)</w:t>
            </w:r>
          </w:p>
        </w:tc>
        <w:tc>
          <w:tcPr>
            <w:tcW w:w="6378" w:type="dxa"/>
            <w:shd w:val="clear" w:color="auto" w:fill="auto"/>
          </w:tcPr>
          <w:p w14:paraId="29C1BDDA" w14:textId="77777777" w:rsidR="002711E6" w:rsidRPr="00583379" w:rsidRDefault="002711E6" w:rsidP="00CB3524">
            <w:pPr>
              <w:rPr>
                <w:b/>
              </w:rPr>
            </w:pPr>
            <w:r w:rsidRPr="00892BCE">
              <w:t>Full official name:</w:t>
            </w:r>
          </w:p>
          <w:p w14:paraId="089D0D4B" w14:textId="77777777" w:rsidR="002711E6" w:rsidRPr="00892BCE" w:rsidRDefault="002711E6" w:rsidP="00CB3524">
            <w:r w:rsidRPr="00892BCE">
              <w:t>Official legal form</w:t>
            </w:r>
            <w:r>
              <w:t xml:space="preserve">: </w:t>
            </w:r>
          </w:p>
          <w:p w14:paraId="0C13B976" w14:textId="77777777" w:rsidR="002711E6" w:rsidRPr="00583379" w:rsidRDefault="002711E6" w:rsidP="00CB3524">
            <w:pPr>
              <w:rPr>
                <w:b/>
              </w:rPr>
            </w:pPr>
            <w:r w:rsidRPr="00892BCE">
              <w:t>Statutory registration number</w:t>
            </w:r>
            <w:r w:rsidRPr="00583379">
              <w:rPr>
                <w:b/>
              </w:rPr>
              <w:t xml:space="preserve">: </w:t>
            </w:r>
          </w:p>
          <w:p w14:paraId="6BBE94B8" w14:textId="77777777" w:rsidR="002711E6" w:rsidRPr="00583379" w:rsidRDefault="002711E6" w:rsidP="00CB3524">
            <w:pPr>
              <w:rPr>
                <w:b/>
              </w:rPr>
            </w:pPr>
            <w:r w:rsidRPr="00892BCE">
              <w:t>Full official address</w:t>
            </w:r>
            <w:r>
              <w:t xml:space="preserve">: </w:t>
            </w:r>
          </w:p>
          <w:p w14:paraId="095C412C" w14:textId="77777777" w:rsidR="002711E6" w:rsidRDefault="002711E6" w:rsidP="00CB3524">
            <w:r w:rsidRPr="00892BCE">
              <w:t>VAT registration number</w:t>
            </w:r>
            <w:r>
              <w:t xml:space="preserve">: </w:t>
            </w:r>
          </w:p>
          <w:p w14:paraId="333CDEDF" w14:textId="77777777" w:rsidR="002711E6" w:rsidRDefault="002711E6" w:rsidP="00CB3524">
            <w:pPr>
              <w:rPr>
                <w:noProof/>
              </w:rPr>
            </w:pPr>
          </w:p>
          <w:p w14:paraId="413ED918" w14:textId="77777777" w:rsidR="002711E6" w:rsidRDefault="002711E6" w:rsidP="00CB3524">
            <w:pPr>
              <w:rPr>
                <w:noProof/>
              </w:rPr>
            </w:pPr>
            <w:r>
              <w:rPr>
                <w:noProof/>
              </w:rPr>
              <w:t>(‘the person’)</w:t>
            </w:r>
          </w:p>
        </w:tc>
      </w:tr>
    </w:tbl>
    <w:p w14:paraId="6713DBF3" w14:textId="77777777" w:rsidR="002711E6" w:rsidRDefault="002711E6" w:rsidP="002711E6">
      <w:pPr>
        <w:jc w:val="both"/>
        <w:rPr>
          <w:i/>
        </w:rPr>
      </w:pPr>
    </w:p>
    <w:p w14:paraId="7FE9E1CC" w14:textId="77777777" w:rsidR="002711E6" w:rsidRDefault="002711E6" w:rsidP="002711E6">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4A885E39" w14:textId="77777777" w:rsidR="002711E6" w:rsidRDefault="002711E6" w:rsidP="002711E6"/>
    <w:p w14:paraId="6C9387FF" w14:textId="77777777" w:rsidR="002711E6" w:rsidRDefault="002711E6" w:rsidP="002711E6">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2711E6" w:rsidRPr="000C2EE8" w14:paraId="0A8DA985" w14:textId="77777777" w:rsidTr="00CB3524">
        <w:tc>
          <w:tcPr>
            <w:tcW w:w="2802" w:type="dxa"/>
            <w:shd w:val="clear" w:color="auto" w:fill="auto"/>
          </w:tcPr>
          <w:p w14:paraId="72D532ED" w14:textId="77777777" w:rsidR="002711E6" w:rsidRPr="00BF7F29" w:rsidRDefault="002711E6" w:rsidP="00CB3524">
            <w:pPr>
              <w:spacing w:before="100" w:beforeAutospacing="1" w:after="100" w:afterAutospacing="1"/>
              <w:jc w:val="center"/>
              <w:rPr>
                <w:b/>
                <w:sz w:val="22"/>
              </w:rPr>
            </w:pPr>
            <w:r>
              <w:rPr>
                <w:b/>
                <w:sz w:val="22"/>
              </w:rPr>
              <w:t>Date of the declaration</w:t>
            </w:r>
          </w:p>
        </w:tc>
        <w:tc>
          <w:tcPr>
            <w:tcW w:w="6662" w:type="dxa"/>
            <w:shd w:val="clear" w:color="auto" w:fill="auto"/>
          </w:tcPr>
          <w:p w14:paraId="780FA083" w14:textId="77777777" w:rsidR="002711E6" w:rsidRPr="00BF7F29" w:rsidRDefault="002711E6" w:rsidP="00CB3524">
            <w:pPr>
              <w:spacing w:before="100" w:beforeAutospacing="1" w:after="100" w:afterAutospacing="1"/>
              <w:jc w:val="center"/>
              <w:rPr>
                <w:b/>
                <w:sz w:val="22"/>
              </w:rPr>
            </w:pPr>
            <w:r w:rsidRPr="00BF7F29">
              <w:rPr>
                <w:b/>
                <w:sz w:val="22"/>
              </w:rPr>
              <w:t>Full reference to previous procedure</w:t>
            </w:r>
          </w:p>
        </w:tc>
      </w:tr>
      <w:tr w:rsidR="002711E6" w14:paraId="4A5A84C2" w14:textId="77777777" w:rsidTr="00CB3524">
        <w:tc>
          <w:tcPr>
            <w:tcW w:w="2802" w:type="dxa"/>
            <w:shd w:val="clear" w:color="auto" w:fill="auto"/>
          </w:tcPr>
          <w:p w14:paraId="77AD0464" w14:textId="77777777" w:rsidR="002711E6" w:rsidRPr="00AE5C0E" w:rsidRDefault="002711E6" w:rsidP="00CB3524">
            <w:pPr>
              <w:spacing w:before="100" w:beforeAutospacing="1" w:after="100" w:afterAutospacing="1"/>
            </w:pPr>
          </w:p>
        </w:tc>
        <w:tc>
          <w:tcPr>
            <w:tcW w:w="6662" w:type="dxa"/>
            <w:shd w:val="clear" w:color="auto" w:fill="auto"/>
          </w:tcPr>
          <w:p w14:paraId="438E6F8E" w14:textId="77777777" w:rsidR="002711E6" w:rsidRDefault="002711E6" w:rsidP="00CB3524">
            <w:pPr>
              <w:spacing w:before="100" w:beforeAutospacing="1" w:after="100" w:afterAutospacing="1"/>
            </w:pPr>
          </w:p>
        </w:tc>
      </w:tr>
    </w:tbl>
    <w:p w14:paraId="0DA3EF14" w14:textId="77777777" w:rsidR="002711E6" w:rsidRDefault="002711E6" w:rsidP="002711E6"/>
    <w:p w14:paraId="65179B9E" w14:textId="77777777" w:rsidR="002711E6" w:rsidRDefault="002711E6" w:rsidP="002711E6">
      <w:pPr>
        <w:pStyle w:val="Title"/>
        <w:rPr>
          <w:noProof/>
        </w:rPr>
      </w:pPr>
      <w:r>
        <w:rPr>
          <w:noProof/>
        </w:rPr>
        <w:t xml:space="preserve">I – </w:t>
      </w:r>
      <w:r w:rsidRPr="00583379">
        <w:rPr>
          <w:noProof/>
        </w:rPr>
        <w:t>Situation</w:t>
      </w:r>
      <w:r>
        <w:rPr>
          <w:noProof/>
        </w:rPr>
        <w:t>s</w:t>
      </w:r>
      <w:r w:rsidRPr="00583379">
        <w:rPr>
          <w:noProof/>
        </w:rPr>
        <w:t xml:space="preserve"> of exclusion concerning the person</w:t>
      </w:r>
    </w:p>
    <w:p w14:paraId="55B9F5EE" w14:textId="77777777" w:rsidR="002711E6" w:rsidRPr="00713443" w:rsidRDefault="002711E6" w:rsidP="002711E6"/>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2711E6" w14:paraId="74229E95" w14:textId="77777777" w:rsidTr="00CB3524">
        <w:tc>
          <w:tcPr>
            <w:tcW w:w="8238" w:type="dxa"/>
            <w:shd w:val="clear" w:color="auto" w:fill="auto"/>
          </w:tcPr>
          <w:p w14:paraId="5A1C9D20" w14:textId="77777777" w:rsidR="002711E6" w:rsidRDefault="002711E6" w:rsidP="002711E6">
            <w:pPr>
              <w:numPr>
                <w:ilvl w:val="0"/>
                <w:numId w:val="20"/>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16C4C386" w14:textId="77777777" w:rsidR="002711E6" w:rsidRDefault="002711E6" w:rsidP="00CB3524">
            <w:pPr>
              <w:spacing w:before="40" w:after="40"/>
              <w:ind w:left="142"/>
              <w:jc w:val="both"/>
              <w:rPr>
                <w:noProof/>
              </w:rPr>
            </w:pPr>
            <w:r>
              <w:rPr>
                <w:noProof/>
              </w:rPr>
              <w:t>YES</w:t>
            </w:r>
          </w:p>
        </w:tc>
        <w:tc>
          <w:tcPr>
            <w:tcW w:w="705" w:type="dxa"/>
            <w:shd w:val="clear" w:color="auto" w:fill="auto"/>
          </w:tcPr>
          <w:p w14:paraId="158D9891" w14:textId="77777777" w:rsidR="002711E6" w:rsidRDefault="002711E6" w:rsidP="00CB3524">
            <w:pPr>
              <w:spacing w:before="40" w:after="40"/>
              <w:ind w:left="142"/>
              <w:jc w:val="both"/>
              <w:rPr>
                <w:noProof/>
              </w:rPr>
            </w:pPr>
            <w:r>
              <w:rPr>
                <w:noProof/>
              </w:rPr>
              <w:t>NO</w:t>
            </w:r>
          </w:p>
        </w:tc>
      </w:tr>
      <w:tr w:rsidR="002711E6" w14:paraId="32ABF708" w14:textId="77777777" w:rsidTr="00CB3524">
        <w:tc>
          <w:tcPr>
            <w:tcW w:w="8238" w:type="dxa"/>
            <w:shd w:val="clear" w:color="auto" w:fill="auto"/>
          </w:tcPr>
          <w:p w14:paraId="6F2AA4E6" w14:textId="77777777" w:rsidR="002711E6" w:rsidRDefault="002711E6" w:rsidP="002711E6">
            <w:pPr>
              <w:pStyle w:val="Text1"/>
              <w:numPr>
                <w:ilvl w:val="0"/>
                <w:numId w:val="19"/>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Union or </w:t>
            </w:r>
            <w:r w:rsidRPr="00F76ABA">
              <w:rPr>
                <w:noProof/>
              </w:rPr>
              <w:t>national</w:t>
            </w:r>
            <w:r>
              <w:rPr>
                <w:noProof/>
              </w:rPr>
              <w:t xml:space="preserve"> law</w:t>
            </w:r>
            <w:r w:rsidRPr="00F76ABA">
              <w:rPr>
                <w:noProof/>
              </w:rPr>
              <w:t>;</w:t>
            </w:r>
          </w:p>
        </w:tc>
        <w:tc>
          <w:tcPr>
            <w:tcW w:w="812" w:type="dxa"/>
            <w:shd w:val="clear" w:color="auto" w:fill="auto"/>
          </w:tcPr>
          <w:p w14:paraId="5205059D" w14:textId="77777777" w:rsidR="002711E6" w:rsidRDefault="002711E6" w:rsidP="00CB3524">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25B52DD4"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5769846E" w14:textId="77777777" w:rsidTr="00CB3524">
        <w:tc>
          <w:tcPr>
            <w:tcW w:w="8238" w:type="dxa"/>
            <w:shd w:val="clear" w:color="auto" w:fill="auto"/>
          </w:tcPr>
          <w:p w14:paraId="0A30BFA8" w14:textId="77777777" w:rsidR="002711E6" w:rsidRDefault="002711E6" w:rsidP="002711E6">
            <w:pPr>
              <w:pStyle w:val="Text1"/>
              <w:numPr>
                <w:ilvl w:val="0"/>
                <w:numId w:val="19"/>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0B354A08"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Pr>
                <w:noProof/>
              </w:rPr>
            </w:r>
            <w:r>
              <w:rPr>
                <w:noProof/>
              </w:rPr>
              <w:fldChar w:fldCharType="end"/>
            </w:r>
            <w:bookmarkEnd w:id="3"/>
          </w:p>
        </w:tc>
        <w:tc>
          <w:tcPr>
            <w:tcW w:w="705" w:type="dxa"/>
            <w:shd w:val="clear" w:color="auto" w:fill="auto"/>
          </w:tcPr>
          <w:p w14:paraId="1665B8A6"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5A5BA937" w14:textId="77777777" w:rsidTr="00CB3524">
        <w:tc>
          <w:tcPr>
            <w:tcW w:w="8238" w:type="dxa"/>
            <w:shd w:val="clear" w:color="auto" w:fill="auto"/>
          </w:tcPr>
          <w:p w14:paraId="060A5EC9" w14:textId="77777777" w:rsidR="002711E6" w:rsidRDefault="002711E6" w:rsidP="002711E6">
            <w:pPr>
              <w:pStyle w:val="Text1"/>
              <w:numPr>
                <w:ilvl w:val="0"/>
                <w:numId w:val="19"/>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56E2EAEF" w14:textId="77777777" w:rsidR="002711E6" w:rsidRDefault="002711E6" w:rsidP="00CB3524">
            <w:pPr>
              <w:spacing w:before="240"/>
              <w:jc w:val="both"/>
              <w:rPr>
                <w:noProof/>
              </w:rPr>
            </w:pPr>
          </w:p>
        </w:tc>
      </w:tr>
      <w:tr w:rsidR="002711E6" w14:paraId="70FDF883" w14:textId="77777777" w:rsidTr="00CB3524">
        <w:tc>
          <w:tcPr>
            <w:tcW w:w="8238" w:type="dxa"/>
            <w:shd w:val="clear" w:color="auto" w:fill="auto"/>
          </w:tcPr>
          <w:p w14:paraId="09778D62" w14:textId="77777777" w:rsidR="002711E6" w:rsidRDefault="002711E6" w:rsidP="00CB3524">
            <w:pPr>
              <w:pStyle w:val="Text1"/>
              <w:spacing w:before="40" w:after="40"/>
              <w:ind w:left="709"/>
              <w:rPr>
                <w:noProof/>
              </w:rPr>
            </w:pPr>
            <w:bookmarkStart w:id="4"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4"/>
          </w:p>
        </w:tc>
        <w:tc>
          <w:tcPr>
            <w:tcW w:w="812" w:type="dxa"/>
            <w:shd w:val="clear" w:color="auto" w:fill="auto"/>
          </w:tcPr>
          <w:p w14:paraId="4A779961"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6944019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57CA80A3" w14:textId="77777777" w:rsidTr="00CB3524">
        <w:tc>
          <w:tcPr>
            <w:tcW w:w="8238" w:type="dxa"/>
            <w:shd w:val="clear" w:color="auto" w:fill="auto"/>
          </w:tcPr>
          <w:p w14:paraId="5A33A0B1" w14:textId="77777777" w:rsidR="002711E6" w:rsidRDefault="002711E6" w:rsidP="00CB3524">
            <w:pPr>
              <w:pStyle w:val="Text1"/>
              <w:spacing w:before="40" w:after="40"/>
              <w:ind w:left="709"/>
              <w:rPr>
                <w:noProof/>
              </w:rPr>
            </w:pPr>
            <w:bookmarkStart w:id="5" w:name="_DV_C369"/>
            <w:r w:rsidRPr="00583379">
              <w:rPr>
                <w:color w:val="000000"/>
              </w:rPr>
              <w:t>(ii) entering into agreement with other persons with the aim of distorting competition;</w:t>
            </w:r>
            <w:bookmarkEnd w:id="5"/>
          </w:p>
        </w:tc>
        <w:tc>
          <w:tcPr>
            <w:tcW w:w="812" w:type="dxa"/>
            <w:shd w:val="clear" w:color="auto" w:fill="auto"/>
          </w:tcPr>
          <w:p w14:paraId="09A87DBF"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1FECBAE4"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6580C6D1" w14:textId="77777777" w:rsidTr="00CB3524">
        <w:tc>
          <w:tcPr>
            <w:tcW w:w="8238" w:type="dxa"/>
            <w:shd w:val="clear" w:color="auto" w:fill="auto"/>
          </w:tcPr>
          <w:p w14:paraId="0EB5D5D1" w14:textId="77777777" w:rsidR="002711E6" w:rsidRDefault="002711E6" w:rsidP="00CB3524">
            <w:pPr>
              <w:pStyle w:val="Text1"/>
              <w:spacing w:before="40" w:after="40"/>
              <w:ind w:left="709"/>
              <w:rPr>
                <w:noProof/>
              </w:rPr>
            </w:pPr>
            <w:bookmarkStart w:id="6" w:name="_DV_C371"/>
            <w:r w:rsidRPr="00583379">
              <w:rPr>
                <w:color w:val="000000"/>
              </w:rPr>
              <w:t>(iii) violating intellectual property rights;</w:t>
            </w:r>
            <w:bookmarkEnd w:id="6"/>
          </w:p>
        </w:tc>
        <w:tc>
          <w:tcPr>
            <w:tcW w:w="812" w:type="dxa"/>
            <w:shd w:val="clear" w:color="auto" w:fill="auto"/>
          </w:tcPr>
          <w:p w14:paraId="70D87C4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C24A954"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2F56E568" w14:textId="77777777" w:rsidTr="00CB3524">
        <w:tc>
          <w:tcPr>
            <w:tcW w:w="8238" w:type="dxa"/>
            <w:shd w:val="clear" w:color="auto" w:fill="auto"/>
          </w:tcPr>
          <w:p w14:paraId="18582ED3" w14:textId="77777777" w:rsidR="002711E6" w:rsidRDefault="002711E6" w:rsidP="00CB3524">
            <w:pPr>
              <w:pStyle w:val="Text1"/>
              <w:spacing w:before="40" w:after="40"/>
              <w:ind w:left="709"/>
              <w:rPr>
                <w:noProof/>
              </w:rPr>
            </w:pPr>
            <w:bookmarkStart w:id="7" w:name="_DV_C372"/>
            <w:r w:rsidRPr="00583379">
              <w:rPr>
                <w:color w:val="000000"/>
              </w:rPr>
              <w:t>(iv) attempting to influence the decision-making process of the contracting authority during the award procedure;</w:t>
            </w:r>
            <w:bookmarkEnd w:id="7"/>
          </w:p>
        </w:tc>
        <w:tc>
          <w:tcPr>
            <w:tcW w:w="812" w:type="dxa"/>
            <w:shd w:val="clear" w:color="auto" w:fill="auto"/>
          </w:tcPr>
          <w:p w14:paraId="0A09018A"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168CB70B"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335295E1" w14:textId="77777777" w:rsidTr="00CB3524">
        <w:tc>
          <w:tcPr>
            <w:tcW w:w="8238" w:type="dxa"/>
            <w:shd w:val="clear" w:color="auto" w:fill="auto"/>
          </w:tcPr>
          <w:p w14:paraId="33AB9A67" w14:textId="77777777" w:rsidR="002711E6" w:rsidRPr="00583379" w:rsidRDefault="002711E6" w:rsidP="00CB3524">
            <w:pPr>
              <w:pStyle w:val="Text1"/>
              <w:spacing w:before="40" w:after="40"/>
              <w:ind w:left="709"/>
              <w:rPr>
                <w:color w:val="000000"/>
              </w:rPr>
            </w:pPr>
            <w:bookmarkStart w:id="8" w:name="_DV_C373"/>
            <w:r w:rsidRPr="00583379">
              <w:rPr>
                <w:color w:val="000000"/>
                <w:lang w:eastAsia="en-GB"/>
              </w:rPr>
              <w:t>(v) attempting to obtain confidential information that may confer upon it undue advantages in the award procedure</w:t>
            </w:r>
            <w:bookmarkEnd w:id="8"/>
            <w:r w:rsidRPr="00583379">
              <w:rPr>
                <w:b/>
                <w:i/>
                <w:color w:val="000000"/>
                <w:lang w:eastAsia="en-GB"/>
              </w:rPr>
              <w:t xml:space="preserve">; </w:t>
            </w:r>
          </w:p>
        </w:tc>
        <w:tc>
          <w:tcPr>
            <w:tcW w:w="812" w:type="dxa"/>
            <w:shd w:val="clear" w:color="auto" w:fill="auto"/>
          </w:tcPr>
          <w:p w14:paraId="594F302B"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DF7B7CA"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68F79AF4" w14:textId="77777777" w:rsidTr="00CB3524">
        <w:tc>
          <w:tcPr>
            <w:tcW w:w="8238" w:type="dxa"/>
            <w:shd w:val="clear" w:color="auto" w:fill="auto"/>
          </w:tcPr>
          <w:p w14:paraId="024C95E2" w14:textId="77777777" w:rsidR="002711E6" w:rsidRPr="00583379" w:rsidRDefault="002711E6" w:rsidP="002711E6">
            <w:pPr>
              <w:pStyle w:val="Text1"/>
              <w:numPr>
                <w:ilvl w:val="0"/>
                <w:numId w:val="19"/>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4F1EBAF8" w14:textId="77777777" w:rsidR="002711E6" w:rsidRDefault="002711E6" w:rsidP="00CB3524">
            <w:pPr>
              <w:spacing w:before="240"/>
              <w:jc w:val="both"/>
              <w:rPr>
                <w:noProof/>
              </w:rPr>
            </w:pPr>
          </w:p>
        </w:tc>
      </w:tr>
      <w:tr w:rsidR="002711E6" w14:paraId="3DC84BBD" w14:textId="77777777" w:rsidTr="00CB3524">
        <w:tc>
          <w:tcPr>
            <w:tcW w:w="8238" w:type="dxa"/>
            <w:shd w:val="clear" w:color="auto" w:fill="auto"/>
          </w:tcPr>
          <w:p w14:paraId="7E0071D5" w14:textId="77777777" w:rsidR="002711E6" w:rsidRDefault="002711E6" w:rsidP="00CB3524">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9" w:name="_DV_C378"/>
            <w:r w:rsidRPr="00583379">
              <w:rPr>
                <w:color w:val="000000"/>
              </w:rPr>
              <w:t>;</w:t>
            </w:r>
            <w:bookmarkEnd w:id="9"/>
          </w:p>
        </w:tc>
        <w:tc>
          <w:tcPr>
            <w:tcW w:w="812" w:type="dxa"/>
            <w:shd w:val="clear" w:color="auto" w:fill="auto"/>
          </w:tcPr>
          <w:p w14:paraId="721BE77F"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338CDB5D"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1C7C55DC" w14:textId="77777777" w:rsidTr="00CB3524">
        <w:tc>
          <w:tcPr>
            <w:tcW w:w="8238" w:type="dxa"/>
            <w:shd w:val="clear" w:color="auto" w:fill="auto"/>
          </w:tcPr>
          <w:p w14:paraId="480E5A0A" w14:textId="77777777" w:rsidR="002711E6" w:rsidRDefault="002711E6" w:rsidP="00CB3524">
            <w:pPr>
              <w:pStyle w:val="Text1"/>
              <w:spacing w:before="40" w:after="40"/>
              <w:ind w:left="709"/>
              <w:rPr>
                <w:noProof/>
              </w:rPr>
            </w:pPr>
            <w:bookmarkStart w:id="10"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11" w:name="_DV_C381"/>
            <w:bookmarkEnd w:id="10"/>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2" w:name="_DV_C383"/>
            <w:bookmarkEnd w:id="11"/>
            <w:r w:rsidRPr="00583379">
              <w:rPr>
                <w:color w:val="000000"/>
              </w:rPr>
              <w:t xml:space="preserve">, </w:t>
            </w:r>
            <w:r>
              <w:rPr>
                <w:color w:val="000000"/>
              </w:rPr>
              <w:t xml:space="preserve">or </w:t>
            </w:r>
            <w:r w:rsidRPr="00583379">
              <w:rPr>
                <w:color w:val="000000"/>
              </w:rPr>
              <w:t>corruption as defined in</w:t>
            </w:r>
            <w:r>
              <w:rPr>
                <w:color w:val="000000"/>
              </w:rPr>
              <w:t xml:space="preserve"> other applicable laws</w:t>
            </w:r>
            <w:r w:rsidRPr="00583379">
              <w:rPr>
                <w:color w:val="000000"/>
              </w:rPr>
              <w:t>;</w:t>
            </w:r>
            <w:bookmarkEnd w:id="12"/>
          </w:p>
        </w:tc>
        <w:tc>
          <w:tcPr>
            <w:tcW w:w="812" w:type="dxa"/>
            <w:shd w:val="clear" w:color="auto" w:fill="auto"/>
          </w:tcPr>
          <w:p w14:paraId="69A11D4D"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64EE13D9"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25071BD3" w14:textId="77777777" w:rsidTr="00CB3524">
        <w:tc>
          <w:tcPr>
            <w:tcW w:w="8238" w:type="dxa"/>
            <w:shd w:val="clear" w:color="auto" w:fill="auto"/>
          </w:tcPr>
          <w:p w14:paraId="68F68D38" w14:textId="77777777" w:rsidR="002711E6" w:rsidRDefault="002711E6" w:rsidP="00CB3524">
            <w:pPr>
              <w:pStyle w:val="Text1"/>
              <w:spacing w:before="40" w:after="40"/>
              <w:ind w:left="709"/>
              <w:rPr>
                <w:noProof/>
              </w:rPr>
            </w:pPr>
            <w:bookmarkStart w:id="13" w:name="_DV_C384"/>
            <w:r w:rsidRPr="00583379">
              <w:rPr>
                <w:color w:val="000000"/>
                <w:lang w:eastAsia="en-GB"/>
              </w:rPr>
              <w:t>(iii)</w:t>
            </w:r>
            <w:bookmarkStart w:id="14" w:name="_DV_M250"/>
            <w:bookmarkEnd w:id="13"/>
            <w:bookmarkEnd w:id="14"/>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5"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6" w:name="_DV_C387"/>
            <w:bookmarkEnd w:id="15"/>
            <w:r w:rsidRPr="00583379">
              <w:rPr>
                <w:color w:val="000000"/>
                <w:lang w:eastAsia="en-GB"/>
              </w:rPr>
              <w:t>;</w:t>
            </w:r>
            <w:bookmarkEnd w:id="16"/>
          </w:p>
        </w:tc>
        <w:tc>
          <w:tcPr>
            <w:tcW w:w="812" w:type="dxa"/>
            <w:shd w:val="clear" w:color="auto" w:fill="auto"/>
          </w:tcPr>
          <w:p w14:paraId="5594954E"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030A3C2"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4E2999ED" w14:textId="77777777" w:rsidTr="00CB3524">
        <w:tc>
          <w:tcPr>
            <w:tcW w:w="8238" w:type="dxa"/>
            <w:shd w:val="clear" w:color="auto" w:fill="auto"/>
          </w:tcPr>
          <w:p w14:paraId="1CC33908" w14:textId="77777777" w:rsidR="002711E6" w:rsidRDefault="002711E6" w:rsidP="00CB3524">
            <w:pPr>
              <w:pStyle w:val="Text1"/>
              <w:spacing w:before="40" w:after="40"/>
              <w:ind w:left="709"/>
              <w:rPr>
                <w:noProof/>
              </w:rPr>
            </w:pPr>
            <w:r>
              <w:rPr>
                <w:color w:val="000000"/>
              </w:rPr>
              <w:t>(</w:t>
            </w:r>
            <w:r w:rsidRPr="00583379">
              <w:rPr>
                <w:color w:val="000000"/>
              </w:rPr>
              <w:t>iv)</w:t>
            </w:r>
            <w:bookmarkStart w:id="17" w:name="_DV_M251"/>
            <w:bookmarkEnd w:id="17"/>
            <w:r w:rsidRPr="00583379">
              <w:rPr>
                <w:color w:val="000000"/>
              </w:rPr>
              <w:t xml:space="preserve"> </w:t>
            </w:r>
            <w:r w:rsidRPr="00583379">
              <w:rPr>
                <w:bCs/>
                <w:iCs/>
              </w:rPr>
              <w:t>money laundering</w:t>
            </w:r>
            <w:bookmarkStart w:id="18" w:name="_DV_C391"/>
            <w:r w:rsidRPr="00583379">
              <w:rPr>
                <w:color w:val="000000"/>
              </w:rPr>
              <w:t xml:space="preserve"> or</w:t>
            </w:r>
            <w:bookmarkStart w:id="19" w:name="_DV_M252"/>
            <w:bookmarkEnd w:id="18"/>
            <w:bookmarkEnd w:id="19"/>
            <w:r w:rsidRPr="00583379">
              <w:rPr>
                <w:bCs/>
                <w:iCs/>
              </w:rPr>
              <w:t xml:space="preserve"> terrorist financing,</w:t>
            </w:r>
            <w:r w:rsidRPr="0073257E">
              <w:t xml:space="preserve"> </w:t>
            </w:r>
            <w:bookmarkStart w:id="20"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21" w:name="_DV_C394"/>
            <w:bookmarkEnd w:id="20"/>
            <w:r w:rsidRPr="00583379">
              <w:rPr>
                <w:color w:val="000000"/>
              </w:rPr>
              <w:t>;</w:t>
            </w:r>
            <w:bookmarkEnd w:id="21"/>
          </w:p>
        </w:tc>
        <w:tc>
          <w:tcPr>
            <w:tcW w:w="812" w:type="dxa"/>
            <w:shd w:val="clear" w:color="auto" w:fill="auto"/>
          </w:tcPr>
          <w:p w14:paraId="086FB769"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0DBDFE8"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4F338E95" w14:textId="77777777" w:rsidTr="00CB3524">
        <w:tc>
          <w:tcPr>
            <w:tcW w:w="8238" w:type="dxa"/>
            <w:shd w:val="clear" w:color="auto" w:fill="auto"/>
          </w:tcPr>
          <w:p w14:paraId="2D03005A" w14:textId="77777777" w:rsidR="002711E6" w:rsidRDefault="002711E6" w:rsidP="00CB3524">
            <w:pPr>
              <w:pStyle w:val="Text1"/>
              <w:spacing w:before="40" w:after="40"/>
              <w:ind w:left="709"/>
              <w:rPr>
                <w:noProof/>
              </w:rPr>
            </w:pPr>
            <w:bookmarkStart w:id="22" w:name="_DV_C395"/>
            <w:r w:rsidRPr="00583379">
              <w:rPr>
                <w:color w:val="000000"/>
              </w:rPr>
              <w:t xml:space="preserve">(v) </w:t>
            </w:r>
            <w:bookmarkStart w:id="23" w:name="_DV_M253"/>
            <w:bookmarkEnd w:id="22"/>
            <w:bookmarkEnd w:id="23"/>
            <w:r w:rsidRPr="00975E5D">
              <w:rPr>
                <w:color w:val="000000"/>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14:paraId="67313BB5"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66CC85BD"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581C1454" w14:textId="77777777" w:rsidTr="00CB3524">
        <w:tc>
          <w:tcPr>
            <w:tcW w:w="8238" w:type="dxa"/>
            <w:shd w:val="clear" w:color="auto" w:fill="auto"/>
          </w:tcPr>
          <w:p w14:paraId="07F1CBB0" w14:textId="77777777" w:rsidR="002711E6" w:rsidRPr="00583379" w:rsidRDefault="002711E6" w:rsidP="00CB3524">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621FE571"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CB21D54"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06D9AC09" w14:textId="77777777" w:rsidTr="00CB3524">
        <w:tc>
          <w:tcPr>
            <w:tcW w:w="8238" w:type="dxa"/>
            <w:shd w:val="clear" w:color="auto" w:fill="auto"/>
          </w:tcPr>
          <w:p w14:paraId="4844BB3F" w14:textId="77777777" w:rsidR="002711E6" w:rsidRPr="00583379" w:rsidRDefault="002711E6" w:rsidP="002711E6">
            <w:pPr>
              <w:pStyle w:val="Text1"/>
              <w:numPr>
                <w:ilvl w:val="0"/>
                <w:numId w:val="19"/>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0FD04CD6"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45206544"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355D32DF" w14:textId="77777777" w:rsidTr="00CB3524">
        <w:tc>
          <w:tcPr>
            <w:tcW w:w="8238" w:type="dxa"/>
            <w:shd w:val="clear" w:color="auto" w:fill="auto"/>
          </w:tcPr>
          <w:p w14:paraId="67A98FF0" w14:textId="77777777" w:rsidR="002711E6" w:rsidRDefault="002711E6" w:rsidP="002711E6">
            <w:pPr>
              <w:pStyle w:val="Text1"/>
              <w:numPr>
                <w:ilvl w:val="0"/>
                <w:numId w:val="19"/>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6F03CCA4"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7FCEA35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52595643" w14:textId="77777777" w:rsidTr="00CB3524">
        <w:tc>
          <w:tcPr>
            <w:tcW w:w="8238" w:type="dxa"/>
            <w:shd w:val="clear" w:color="auto" w:fill="auto"/>
          </w:tcPr>
          <w:p w14:paraId="53756F00" w14:textId="77777777" w:rsidR="002711E6" w:rsidRDefault="002711E6" w:rsidP="002711E6">
            <w:pPr>
              <w:pStyle w:val="Text1"/>
              <w:numPr>
                <w:ilvl w:val="0"/>
                <w:numId w:val="19"/>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5B30329B"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63125BD1"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5CE6E522" w14:textId="77777777" w:rsidTr="00CB3524">
        <w:tc>
          <w:tcPr>
            <w:tcW w:w="8238" w:type="dxa"/>
            <w:shd w:val="clear" w:color="auto" w:fill="auto"/>
          </w:tcPr>
          <w:p w14:paraId="484F336A" w14:textId="77777777" w:rsidR="002711E6" w:rsidRDefault="002711E6" w:rsidP="002711E6">
            <w:pPr>
              <w:pStyle w:val="Text1"/>
              <w:numPr>
                <w:ilvl w:val="0"/>
                <w:numId w:val="19"/>
              </w:numPr>
              <w:spacing w:before="40" w:after="40"/>
              <w:rPr>
                <w:color w:val="000000"/>
              </w:rPr>
            </w:pPr>
            <w:r w:rsidRPr="0024350A">
              <w:rPr>
                <w:noProof/>
              </w:rPr>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217432A4"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shd w:val="clear" w:color="auto" w:fill="auto"/>
          </w:tcPr>
          <w:p w14:paraId="01C77BD9"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578085ED" w14:textId="77777777" w:rsidTr="00CB3524">
        <w:tc>
          <w:tcPr>
            <w:tcW w:w="8238" w:type="dxa"/>
            <w:tcBorders>
              <w:top w:val="single" w:sz="4" w:space="0" w:color="auto"/>
              <w:left w:val="single" w:sz="4" w:space="0" w:color="auto"/>
              <w:bottom w:val="single" w:sz="4" w:space="0" w:color="auto"/>
              <w:right w:val="single" w:sz="4" w:space="0" w:color="auto"/>
            </w:tcBorders>
            <w:shd w:val="clear" w:color="auto" w:fill="auto"/>
          </w:tcPr>
          <w:p w14:paraId="20F13720" w14:textId="77777777" w:rsidR="002711E6" w:rsidRPr="00EA5080" w:rsidRDefault="002711E6" w:rsidP="002711E6">
            <w:pPr>
              <w:numPr>
                <w:ilvl w:val="0"/>
                <w:numId w:val="20"/>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7"/>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0DC9513" w14:textId="77777777" w:rsidR="002711E6" w:rsidRDefault="002711E6" w:rsidP="00CB3524">
            <w:pPr>
              <w:spacing w:before="24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94FDA90" w14:textId="77777777" w:rsidR="002711E6" w:rsidRDefault="002711E6" w:rsidP="00CB3524">
            <w:pPr>
              <w:spacing w:before="240"/>
              <w:jc w:val="both"/>
              <w:rPr>
                <w:noProof/>
              </w:rPr>
            </w:pPr>
            <w:r>
              <w:rPr>
                <w:noProof/>
              </w:rPr>
              <w:t>NO</w:t>
            </w:r>
          </w:p>
        </w:tc>
      </w:tr>
      <w:tr w:rsidR="002711E6" w14:paraId="01432C57" w14:textId="77777777" w:rsidTr="00CB3524">
        <w:tc>
          <w:tcPr>
            <w:tcW w:w="8238" w:type="dxa"/>
            <w:tcBorders>
              <w:top w:val="single" w:sz="4" w:space="0" w:color="auto"/>
              <w:left w:val="single" w:sz="4" w:space="0" w:color="auto"/>
              <w:bottom w:val="single" w:sz="4" w:space="0" w:color="auto"/>
              <w:right w:val="single" w:sz="4" w:space="0" w:color="auto"/>
            </w:tcBorders>
            <w:shd w:val="clear" w:color="auto" w:fill="auto"/>
          </w:tcPr>
          <w:p w14:paraId="789EB71A" w14:textId="77777777" w:rsidR="002711E6" w:rsidRPr="00583379" w:rsidRDefault="002711E6" w:rsidP="002711E6">
            <w:pPr>
              <w:pStyle w:val="Text1"/>
              <w:numPr>
                <w:ilvl w:val="0"/>
                <w:numId w:val="21"/>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BE350C2" w14:textId="77777777" w:rsidR="002711E6" w:rsidRDefault="002711E6" w:rsidP="00CB3524">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A9E2D78"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655D8E22" w14:textId="77777777" w:rsidTr="00CB3524">
        <w:tc>
          <w:tcPr>
            <w:tcW w:w="8238" w:type="dxa"/>
            <w:tcBorders>
              <w:top w:val="single" w:sz="4" w:space="0" w:color="auto"/>
              <w:left w:val="single" w:sz="4" w:space="0" w:color="auto"/>
              <w:bottom w:val="single" w:sz="4" w:space="0" w:color="auto"/>
              <w:right w:val="single" w:sz="4" w:space="0" w:color="auto"/>
            </w:tcBorders>
            <w:shd w:val="clear" w:color="auto" w:fill="auto"/>
          </w:tcPr>
          <w:p w14:paraId="0908AD9F" w14:textId="77777777" w:rsidR="002711E6" w:rsidRPr="006B67AB" w:rsidDel="00977B4E" w:rsidRDefault="002711E6" w:rsidP="002711E6">
            <w:pPr>
              <w:pStyle w:val="Text1"/>
              <w:numPr>
                <w:ilvl w:val="0"/>
                <w:numId w:val="21"/>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CF96017" w14:textId="77777777" w:rsidR="002711E6" w:rsidRDefault="002711E6" w:rsidP="00CB3524">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5E8219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7B9173ED" w14:textId="77777777" w:rsidTr="00CB3524">
        <w:tc>
          <w:tcPr>
            <w:tcW w:w="8238" w:type="dxa"/>
            <w:tcBorders>
              <w:top w:val="single" w:sz="4" w:space="0" w:color="auto"/>
              <w:left w:val="single" w:sz="4" w:space="0" w:color="auto"/>
              <w:bottom w:val="single" w:sz="4" w:space="0" w:color="auto"/>
              <w:right w:val="single" w:sz="4" w:space="0" w:color="auto"/>
            </w:tcBorders>
            <w:shd w:val="clear" w:color="auto" w:fill="auto"/>
          </w:tcPr>
          <w:p w14:paraId="5122A291" w14:textId="77777777" w:rsidR="002711E6" w:rsidDel="00977B4E" w:rsidRDefault="002711E6" w:rsidP="002711E6">
            <w:pPr>
              <w:pStyle w:val="Text1"/>
              <w:numPr>
                <w:ilvl w:val="0"/>
                <w:numId w:val="21"/>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C363F3" w14:textId="77777777" w:rsidR="002711E6" w:rsidRDefault="002711E6" w:rsidP="00CB3524">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ADE41DC"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3F20A740" w14:textId="77777777" w:rsidTr="00CB3524">
        <w:tc>
          <w:tcPr>
            <w:tcW w:w="8238" w:type="dxa"/>
            <w:tcBorders>
              <w:top w:val="single" w:sz="4" w:space="0" w:color="auto"/>
              <w:left w:val="single" w:sz="4" w:space="0" w:color="auto"/>
              <w:bottom w:val="single" w:sz="4" w:space="0" w:color="auto"/>
              <w:right w:val="single" w:sz="4" w:space="0" w:color="auto"/>
            </w:tcBorders>
            <w:shd w:val="clear" w:color="auto" w:fill="auto"/>
          </w:tcPr>
          <w:p w14:paraId="16195797" w14:textId="77777777" w:rsidR="002711E6" w:rsidDel="00977B4E" w:rsidRDefault="002711E6" w:rsidP="002711E6">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5420582" w14:textId="77777777" w:rsidR="002711E6" w:rsidRDefault="002711E6" w:rsidP="00CB3524">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0DA3B46"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04DFA545" w14:textId="77777777" w:rsidTr="00CB3524">
        <w:tc>
          <w:tcPr>
            <w:tcW w:w="8238" w:type="dxa"/>
            <w:tcBorders>
              <w:top w:val="single" w:sz="4" w:space="0" w:color="auto"/>
              <w:left w:val="single" w:sz="4" w:space="0" w:color="auto"/>
              <w:bottom w:val="single" w:sz="4" w:space="0" w:color="auto"/>
              <w:right w:val="single" w:sz="4" w:space="0" w:color="auto"/>
            </w:tcBorders>
            <w:shd w:val="clear" w:color="auto" w:fill="auto"/>
          </w:tcPr>
          <w:p w14:paraId="62BD0C47" w14:textId="77777777" w:rsidR="002711E6" w:rsidDel="00977B4E" w:rsidRDefault="002711E6" w:rsidP="002711E6">
            <w:pPr>
              <w:pStyle w:val="Text1"/>
              <w:numPr>
                <w:ilvl w:val="0"/>
                <w:numId w:val="21"/>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098CEB52" w14:textId="77777777" w:rsidR="002711E6" w:rsidRDefault="002711E6" w:rsidP="00CB3524">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2C4F00"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2EFF5DB9" w14:textId="77777777" w:rsidTr="00CB3524">
        <w:tc>
          <w:tcPr>
            <w:tcW w:w="8238" w:type="dxa"/>
            <w:tcBorders>
              <w:top w:val="single" w:sz="4" w:space="0" w:color="auto"/>
              <w:left w:val="single" w:sz="4" w:space="0" w:color="auto"/>
              <w:bottom w:val="single" w:sz="4" w:space="0" w:color="auto"/>
              <w:right w:val="single" w:sz="4" w:space="0" w:color="auto"/>
            </w:tcBorders>
            <w:shd w:val="clear" w:color="auto" w:fill="auto"/>
          </w:tcPr>
          <w:p w14:paraId="12D3FBB2" w14:textId="77777777" w:rsidR="002711E6" w:rsidRPr="00182B46" w:rsidDel="00977B4E" w:rsidRDefault="002711E6" w:rsidP="002711E6">
            <w:pPr>
              <w:pStyle w:val="Text1"/>
              <w:numPr>
                <w:ilvl w:val="0"/>
                <w:numId w:val="21"/>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696B94E8" w14:textId="77777777" w:rsidR="002711E6" w:rsidRDefault="002711E6" w:rsidP="00CB3524">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Pr>
                <w:noProof/>
              </w:rPr>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5F3C7FCA"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15BB46EB" w14:textId="77777777" w:rsidR="002711E6" w:rsidRDefault="002711E6" w:rsidP="002711E6"/>
    <w:p w14:paraId="4C9C6E80" w14:textId="77777777" w:rsidR="002711E6" w:rsidRPr="0024225B" w:rsidRDefault="002711E6" w:rsidP="002711E6">
      <w:pPr>
        <w:pStyle w:val="Title"/>
        <w:jc w:val="both"/>
        <w:rPr>
          <w:b w:val="0"/>
          <w:smallCaps/>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28480921" w14:textId="77777777" w:rsidR="002711E6" w:rsidRPr="0024225B" w:rsidRDefault="002711E6" w:rsidP="002711E6">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711E6" w14:paraId="24B85BF8" w14:textId="77777777" w:rsidTr="00CB3524">
        <w:tc>
          <w:tcPr>
            <w:tcW w:w="7747" w:type="dxa"/>
            <w:shd w:val="clear" w:color="auto" w:fill="auto"/>
            <w:vAlign w:val="center"/>
          </w:tcPr>
          <w:p w14:paraId="6E930EA7" w14:textId="77777777" w:rsidR="002711E6" w:rsidRPr="003E5E5C" w:rsidRDefault="002711E6" w:rsidP="002711E6">
            <w:pPr>
              <w:numPr>
                <w:ilvl w:val="0"/>
                <w:numId w:val="20"/>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AA60A71" w14:textId="77777777" w:rsidR="002711E6" w:rsidRDefault="002711E6" w:rsidP="00CB3524">
            <w:pPr>
              <w:spacing w:before="240"/>
              <w:jc w:val="both"/>
              <w:rPr>
                <w:noProof/>
              </w:rPr>
            </w:pPr>
            <w:r>
              <w:rPr>
                <w:noProof/>
              </w:rPr>
              <w:t>YES</w:t>
            </w:r>
          </w:p>
        </w:tc>
        <w:tc>
          <w:tcPr>
            <w:tcW w:w="614" w:type="dxa"/>
            <w:shd w:val="clear" w:color="auto" w:fill="auto"/>
          </w:tcPr>
          <w:p w14:paraId="6EEB4892" w14:textId="77777777" w:rsidR="002711E6" w:rsidRDefault="002711E6" w:rsidP="00CB3524">
            <w:pPr>
              <w:spacing w:before="240"/>
              <w:jc w:val="both"/>
              <w:rPr>
                <w:noProof/>
              </w:rPr>
            </w:pPr>
            <w:r>
              <w:rPr>
                <w:noProof/>
              </w:rPr>
              <w:t>NO</w:t>
            </w:r>
          </w:p>
        </w:tc>
        <w:tc>
          <w:tcPr>
            <w:tcW w:w="630" w:type="dxa"/>
          </w:tcPr>
          <w:p w14:paraId="534BF9BB" w14:textId="77777777" w:rsidR="002711E6" w:rsidRDefault="002711E6" w:rsidP="00CB3524">
            <w:pPr>
              <w:spacing w:before="240"/>
              <w:jc w:val="both"/>
              <w:rPr>
                <w:noProof/>
              </w:rPr>
            </w:pPr>
            <w:r>
              <w:rPr>
                <w:noProof/>
              </w:rPr>
              <w:t>N/A</w:t>
            </w:r>
          </w:p>
        </w:tc>
      </w:tr>
      <w:tr w:rsidR="002711E6" w14:paraId="4530EF67" w14:textId="77777777" w:rsidTr="00CB3524">
        <w:tc>
          <w:tcPr>
            <w:tcW w:w="7747" w:type="dxa"/>
            <w:shd w:val="clear" w:color="auto" w:fill="auto"/>
            <w:vAlign w:val="center"/>
          </w:tcPr>
          <w:p w14:paraId="4FACF530" w14:textId="77777777" w:rsidR="002711E6" w:rsidRDefault="002711E6" w:rsidP="00CB3524">
            <w:pPr>
              <w:pStyle w:val="Text1"/>
              <w:spacing w:before="40" w:after="40"/>
              <w:ind w:left="360"/>
              <w:rPr>
                <w:noProof/>
              </w:rPr>
            </w:pPr>
            <w:r>
              <w:rPr>
                <w:noProof/>
              </w:rPr>
              <w:lastRenderedPageBreak/>
              <w:t>Situation (1)(c) above (grave professional misconduct)</w:t>
            </w:r>
          </w:p>
        </w:tc>
        <w:tc>
          <w:tcPr>
            <w:tcW w:w="670" w:type="dxa"/>
            <w:shd w:val="clear" w:color="auto" w:fill="auto"/>
            <w:vAlign w:val="center"/>
          </w:tcPr>
          <w:p w14:paraId="3946FFD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73D1A6EE"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4CFDF1C5"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41A851A1" w14:textId="77777777" w:rsidTr="00CB3524">
        <w:tc>
          <w:tcPr>
            <w:tcW w:w="7747" w:type="dxa"/>
            <w:shd w:val="clear" w:color="auto" w:fill="auto"/>
            <w:vAlign w:val="center"/>
          </w:tcPr>
          <w:p w14:paraId="015D1E49" w14:textId="77777777" w:rsidR="002711E6" w:rsidRDefault="002711E6" w:rsidP="00CB3524">
            <w:pPr>
              <w:pStyle w:val="Text1"/>
              <w:spacing w:before="40" w:after="40"/>
              <w:ind w:left="360"/>
              <w:rPr>
                <w:noProof/>
              </w:rPr>
            </w:pPr>
            <w:r>
              <w:rPr>
                <w:noProof/>
              </w:rPr>
              <w:t>Situation (1)(d) above (fraud, corruption or other criminal offence)</w:t>
            </w:r>
          </w:p>
        </w:tc>
        <w:tc>
          <w:tcPr>
            <w:tcW w:w="670" w:type="dxa"/>
            <w:shd w:val="clear" w:color="auto" w:fill="auto"/>
            <w:vAlign w:val="center"/>
          </w:tcPr>
          <w:p w14:paraId="6C5F7E2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2677A1BF"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684D9E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0E5C7987" w14:textId="77777777" w:rsidTr="00CB3524">
        <w:tc>
          <w:tcPr>
            <w:tcW w:w="7747" w:type="dxa"/>
            <w:shd w:val="clear" w:color="auto" w:fill="auto"/>
            <w:vAlign w:val="center"/>
          </w:tcPr>
          <w:p w14:paraId="715057BD" w14:textId="77777777" w:rsidR="002711E6" w:rsidRDefault="002711E6" w:rsidP="00CB3524">
            <w:pPr>
              <w:pStyle w:val="Text1"/>
              <w:spacing w:before="40" w:after="40"/>
              <w:ind w:left="360"/>
              <w:rPr>
                <w:noProof/>
              </w:rPr>
            </w:pPr>
            <w:r>
              <w:rPr>
                <w:noProof/>
              </w:rPr>
              <w:t>Situation (1)(e) above (significant deficiencies in performance of a contract )</w:t>
            </w:r>
          </w:p>
        </w:tc>
        <w:tc>
          <w:tcPr>
            <w:tcW w:w="670" w:type="dxa"/>
            <w:shd w:val="clear" w:color="auto" w:fill="auto"/>
            <w:vAlign w:val="center"/>
          </w:tcPr>
          <w:p w14:paraId="3242EE1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4CB4A892"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49B3B611"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40C085CE" w14:textId="77777777" w:rsidTr="00CB3524">
        <w:tc>
          <w:tcPr>
            <w:tcW w:w="7747" w:type="dxa"/>
            <w:shd w:val="clear" w:color="auto" w:fill="auto"/>
            <w:vAlign w:val="center"/>
          </w:tcPr>
          <w:p w14:paraId="0CAEF13C" w14:textId="77777777" w:rsidR="002711E6" w:rsidRDefault="002711E6" w:rsidP="00CB3524">
            <w:pPr>
              <w:pStyle w:val="Text1"/>
              <w:spacing w:before="40" w:after="40"/>
              <w:ind w:left="360"/>
              <w:rPr>
                <w:noProof/>
              </w:rPr>
            </w:pPr>
            <w:r>
              <w:rPr>
                <w:noProof/>
              </w:rPr>
              <w:t>Situation (1)(f) above (irregularity)</w:t>
            </w:r>
          </w:p>
        </w:tc>
        <w:tc>
          <w:tcPr>
            <w:tcW w:w="670" w:type="dxa"/>
            <w:shd w:val="clear" w:color="auto" w:fill="auto"/>
            <w:vAlign w:val="center"/>
          </w:tcPr>
          <w:p w14:paraId="2E693F53"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16AF134B"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583EA4E"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60308F9E" w14:textId="77777777" w:rsidTr="00CB3524">
        <w:tc>
          <w:tcPr>
            <w:tcW w:w="7747" w:type="dxa"/>
            <w:shd w:val="clear" w:color="auto" w:fill="auto"/>
            <w:vAlign w:val="center"/>
          </w:tcPr>
          <w:p w14:paraId="34DA1703" w14:textId="77777777" w:rsidR="002711E6" w:rsidRDefault="002711E6" w:rsidP="00CB3524">
            <w:pPr>
              <w:pStyle w:val="Text1"/>
              <w:spacing w:before="40" w:after="40"/>
              <w:ind w:left="360"/>
              <w:rPr>
                <w:noProof/>
              </w:rPr>
            </w:pPr>
            <w:r w:rsidRPr="003F754E">
              <w:rPr>
                <w:noProof/>
              </w:rPr>
              <w:t xml:space="preserve">Situation </w:t>
            </w:r>
            <w:r>
              <w:rPr>
                <w:noProof/>
              </w:rPr>
              <w:t>(1)</w:t>
            </w:r>
            <w:r w:rsidRPr="003F754E">
              <w:rPr>
                <w:noProof/>
              </w:rPr>
              <w:t>(g) above (creation of an entity with the intent to circumvent legal obligations)</w:t>
            </w:r>
          </w:p>
        </w:tc>
        <w:tc>
          <w:tcPr>
            <w:tcW w:w="670" w:type="dxa"/>
            <w:shd w:val="clear" w:color="auto" w:fill="auto"/>
            <w:vAlign w:val="center"/>
          </w:tcPr>
          <w:p w14:paraId="2DB1AC80"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14337F3F"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16A55813"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1256F2C6" w14:textId="77777777" w:rsidTr="00CB3524">
        <w:tc>
          <w:tcPr>
            <w:tcW w:w="7747" w:type="dxa"/>
            <w:shd w:val="clear" w:color="auto" w:fill="auto"/>
            <w:vAlign w:val="center"/>
          </w:tcPr>
          <w:p w14:paraId="42027B83" w14:textId="77777777" w:rsidR="002711E6" w:rsidRDefault="002711E6" w:rsidP="00CB3524">
            <w:pPr>
              <w:pStyle w:val="Text1"/>
              <w:spacing w:before="40" w:after="40"/>
              <w:ind w:left="360"/>
              <w:rPr>
                <w:noProof/>
              </w:rPr>
            </w:pPr>
            <w:r>
              <w:rPr>
                <w:noProof/>
              </w:rPr>
              <w:t>Situation (1)(h)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744925A1"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shd w:val="clear" w:color="auto" w:fill="auto"/>
            <w:vAlign w:val="center"/>
          </w:tcPr>
          <w:p w14:paraId="353597E9"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4119A3D"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2CAC5CE3" w14:textId="77777777" w:rsidR="002711E6" w:rsidRDefault="002711E6" w:rsidP="002711E6">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2711E6" w14:paraId="0196A7DB" w14:textId="77777777" w:rsidTr="00CB3524">
        <w:tc>
          <w:tcPr>
            <w:tcW w:w="7747" w:type="dxa"/>
            <w:shd w:val="clear" w:color="auto" w:fill="auto"/>
          </w:tcPr>
          <w:p w14:paraId="6B744AD3" w14:textId="77777777" w:rsidR="002711E6" w:rsidRDefault="002711E6" w:rsidP="002711E6">
            <w:pPr>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 xml:space="preserve"> [</w:t>
            </w:r>
            <w:r w:rsidRPr="00E874AF">
              <w:rPr>
                <w:b/>
                <w:i/>
                <w:noProof/>
                <w:u w:val="single"/>
              </w:rPr>
              <w:t xml:space="preserve">If yes, please indicate </w:t>
            </w:r>
            <w:r w:rsidRPr="00800E1A">
              <w:rPr>
                <w:b/>
                <w:i/>
                <w:noProof/>
                <w:u w:val="single"/>
              </w:rPr>
              <w:t>in annex to this declaration</w:t>
            </w:r>
            <w:r>
              <w:rPr>
                <w:b/>
                <w:i/>
                <w:noProof/>
                <w:u w:val="single"/>
              </w:rPr>
              <w:t xml:space="preserve"> which situation and </w:t>
            </w:r>
            <w:r w:rsidRPr="00E874AF">
              <w:rPr>
                <w:b/>
                <w:i/>
                <w:noProof/>
                <w:u w:val="single"/>
              </w:rPr>
              <w:t xml:space="preserve">the name(s) of the concerned </w:t>
            </w:r>
            <w:r>
              <w:rPr>
                <w:b/>
                <w:i/>
                <w:noProof/>
                <w:u w:val="single"/>
              </w:rPr>
              <w:t xml:space="preserve">person(s) </w:t>
            </w:r>
            <w:r w:rsidRPr="00D30FDE">
              <w:rPr>
                <w:b/>
                <w:i/>
                <w:noProof/>
                <w:u w:val="single"/>
              </w:rPr>
              <w:t>with a brief explanation</w:t>
            </w:r>
            <w:r w:rsidRPr="00F41668">
              <w:rPr>
                <w:noProof/>
              </w:rPr>
              <w:t>]</w:t>
            </w:r>
            <w:r>
              <w:rPr>
                <w:noProof/>
              </w:rPr>
              <w:t>:</w:t>
            </w:r>
            <w:r w:rsidRPr="00C61FE0">
              <w:rPr>
                <w:noProof/>
              </w:rPr>
              <w:t xml:space="preserve"> </w:t>
            </w:r>
          </w:p>
        </w:tc>
        <w:tc>
          <w:tcPr>
            <w:tcW w:w="670" w:type="dxa"/>
            <w:shd w:val="clear" w:color="auto" w:fill="auto"/>
          </w:tcPr>
          <w:p w14:paraId="6767831A" w14:textId="77777777" w:rsidR="002711E6" w:rsidRDefault="002711E6" w:rsidP="00CB3524">
            <w:pPr>
              <w:spacing w:before="240"/>
              <w:jc w:val="both"/>
              <w:rPr>
                <w:noProof/>
              </w:rPr>
            </w:pPr>
            <w:r>
              <w:rPr>
                <w:noProof/>
              </w:rPr>
              <w:t>YES</w:t>
            </w:r>
          </w:p>
        </w:tc>
        <w:tc>
          <w:tcPr>
            <w:tcW w:w="614" w:type="dxa"/>
          </w:tcPr>
          <w:p w14:paraId="091D5F6E" w14:textId="77777777" w:rsidR="002711E6" w:rsidRDefault="002711E6" w:rsidP="00CB3524">
            <w:pPr>
              <w:spacing w:before="240"/>
              <w:jc w:val="both"/>
              <w:rPr>
                <w:noProof/>
              </w:rPr>
            </w:pPr>
            <w:r>
              <w:rPr>
                <w:noProof/>
              </w:rPr>
              <w:t>NO</w:t>
            </w:r>
          </w:p>
        </w:tc>
        <w:tc>
          <w:tcPr>
            <w:tcW w:w="630" w:type="dxa"/>
            <w:shd w:val="clear" w:color="auto" w:fill="auto"/>
          </w:tcPr>
          <w:p w14:paraId="46E2B06A" w14:textId="77777777" w:rsidR="002711E6" w:rsidRDefault="002711E6" w:rsidP="00CB3524">
            <w:pPr>
              <w:spacing w:before="240"/>
              <w:jc w:val="both"/>
              <w:rPr>
                <w:noProof/>
              </w:rPr>
            </w:pPr>
            <w:r>
              <w:rPr>
                <w:noProof/>
              </w:rPr>
              <w:t>N/A</w:t>
            </w:r>
          </w:p>
        </w:tc>
      </w:tr>
      <w:tr w:rsidR="002711E6" w14:paraId="612B1F2A" w14:textId="77777777" w:rsidTr="00CB3524">
        <w:tc>
          <w:tcPr>
            <w:tcW w:w="7747" w:type="dxa"/>
            <w:shd w:val="clear" w:color="auto" w:fill="auto"/>
            <w:vAlign w:val="center"/>
          </w:tcPr>
          <w:p w14:paraId="0BB22BC4" w14:textId="77777777" w:rsidR="002711E6" w:rsidRDefault="002711E6" w:rsidP="00CB3524">
            <w:pPr>
              <w:pStyle w:val="Text1"/>
              <w:spacing w:before="40" w:after="40"/>
              <w:ind w:left="360"/>
              <w:rPr>
                <w:noProof/>
              </w:rPr>
            </w:pPr>
            <w:r>
              <w:rPr>
                <w:noProof/>
              </w:rPr>
              <w:t>Situation (a) above (bankruptcy)</w:t>
            </w:r>
          </w:p>
        </w:tc>
        <w:tc>
          <w:tcPr>
            <w:tcW w:w="670" w:type="dxa"/>
            <w:shd w:val="clear" w:color="auto" w:fill="auto"/>
            <w:vAlign w:val="center"/>
          </w:tcPr>
          <w:p w14:paraId="4D45C250"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083C60AD"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0F559468"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4C4829BF" w14:textId="77777777" w:rsidTr="00CB3524">
        <w:tc>
          <w:tcPr>
            <w:tcW w:w="7747" w:type="dxa"/>
            <w:shd w:val="clear" w:color="auto" w:fill="auto"/>
            <w:vAlign w:val="center"/>
          </w:tcPr>
          <w:p w14:paraId="4E576FBD" w14:textId="77777777" w:rsidR="002711E6" w:rsidRDefault="002711E6" w:rsidP="00CB3524">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0B668B91"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14" w:type="dxa"/>
          </w:tcPr>
          <w:p w14:paraId="7804EE59"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shd w:val="clear" w:color="auto" w:fill="auto"/>
            <w:vAlign w:val="center"/>
          </w:tcPr>
          <w:p w14:paraId="7038C0C5"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077658AF" w14:textId="77777777" w:rsidR="002711E6" w:rsidRDefault="002711E6" w:rsidP="002711E6">
      <w:pPr>
        <w:pStyle w:val="Title"/>
        <w:rPr>
          <w:noProof/>
        </w:rPr>
      </w:pPr>
      <w:r>
        <w:rPr>
          <w:noProof/>
        </w:rPr>
        <w:t>IV –</w:t>
      </w:r>
      <w:r w:rsidRPr="00395A56">
        <w:rPr>
          <w:b w:val="0"/>
          <w:noProof/>
          <w:szCs w:val="24"/>
        </w:rPr>
        <w:t xml:space="preserve"> </w:t>
      </w:r>
      <w:r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2711E6" w14:paraId="41A250BE" w14:textId="77777777" w:rsidTr="00CB3524">
        <w:tc>
          <w:tcPr>
            <w:tcW w:w="8327" w:type="dxa"/>
            <w:shd w:val="clear" w:color="auto" w:fill="auto"/>
          </w:tcPr>
          <w:p w14:paraId="6234F24F" w14:textId="77777777" w:rsidR="002711E6" w:rsidRDefault="002711E6" w:rsidP="002711E6">
            <w:pPr>
              <w:pStyle w:val="ListParagraph"/>
              <w:numPr>
                <w:ilvl w:val="0"/>
                <w:numId w:val="20"/>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Pr>
                <w:noProof/>
              </w:rPr>
              <w:t xml:space="preserve"> </w:t>
            </w:r>
            <w:r w:rsidRPr="00D4254D">
              <w:rPr>
                <w:noProof/>
              </w:rPr>
              <w:t>person</w:t>
            </w:r>
            <w:r w:rsidRPr="00F76ABA">
              <w:rPr>
                <w:noProof/>
              </w:rPr>
              <w:t>:</w:t>
            </w:r>
          </w:p>
        </w:tc>
        <w:tc>
          <w:tcPr>
            <w:tcW w:w="670" w:type="dxa"/>
            <w:shd w:val="clear" w:color="auto" w:fill="auto"/>
          </w:tcPr>
          <w:p w14:paraId="2440BE81" w14:textId="77777777" w:rsidR="002711E6" w:rsidRDefault="002711E6" w:rsidP="00CB3524">
            <w:pPr>
              <w:spacing w:before="240"/>
              <w:jc w:val="both"/>
              <w:rPr>
                <w:noProof/>
              </w:rPr>
            </w:pPr>
            <w:r>
              <w:rPr>
                <w:noProof/>
              </w:rPr>
              <w:t>YES</w:t>
            </w:r>
          </w:p>
        </w:tc>
        <w:tc>
          <w:tcPr>
            <w:tcW w:w="759" w:type="dxa"/>
            <w:shd w:val="clear" w:color="auto" w:fill="auto"/>
          </w:tcPr>
          <w:p w14:paraId="62D933BA" w14:textId="77777777" w:rsidR="002711E6" w:rsidRDefault="002711E6" w:rsidP="00CB3524">
            <w:pPr>
              <w:spacing w:before="240"/>
              <w:jc w:val="both"/>
              <w:rPr>
                <w:noProof/>
              </w:rPr>
            </w:pPr>
            <w:r>
              <w:rPr>
                <w:noProof/>
              </w:rPr>
              <w:t>NO</w:t>
            </w:r>
          </w:p>
        </w:tc>
      </w:tr>
      <w:tr w:rsidR="002711E6" w14:paraId="3C4C89DD" w14:textId="77777777" w:rsidTr="00CB3524">
        <w:tc>
          <w:tcPr>
            <w:tcW w:w="8327" w:type="dxa"/>
            <w:shd w:val="clear" w:color="auto" w:fill="auto"/>
          </w:tcPr>
          <w:p w14:paraId="0B0071A0" w14:textId="77777777" w:rsidR="002711E6" w:rsidRDefault="002711E6" w:rsidP="00CB3524">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2B13D07B"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759" w:type="dxa"/>
            <w:shd w:val="clear" w:color="auto" w:fill="auto"/>
          </w:tcPr>
          <w:p w14:paraId="3231D1DB"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5F51ABD0" w14:textId="77777777" w:rsidR="002711E6" w:rsidRPr="006C6DFD" w:rsidRDefault="002711E6" w:rsidP="002711E6">
      <w:pPr>
        <w:pStyle w:val="Title"/>
        <w:rPr>
          <w:noProof/>
        </w:rPr>
      </w:pPr>
      <w:r>
        <w:rPr>
          <w:noProof/>
        </w:rPr>
        <w:t xml:space="preserve">V – </w:t>
      </w:r>
      <w:r w:rsidRPr="006C6DFD">
        <w:rPr>
          <w:noProof/>
        </w:rPr>
        <w:t>Remedial measures</w:t>
      </w:r>
    </w:p>
    <w:p w14:paraId="5B39442B" w14:textId="77777777" w:rsidR="002711E6" w:rsidRDefault="002711E6" w:rsidP="002711E6">
      <w:pPr>
        <w:spacing w:before="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bCs/>
          <w:iCs/>
          <w:color w:val="000000"/>
        </w:rPr>
        <w:t>may</w:t>
      </w:r>
      <w:r>
        <w:rPr>
          <w:color w:val="000000"/>
        </w:rPr>
        <w:t xml:space="preserve"> </w:t>
      </w:r>
      <w:r w:rsidRPr="007D7A5F">
        <w:rPr>
          <w:color w:val="000000"/>
        </w:rPr>
        <w:t>indicate</w:t>
      </w:r>
      <w:r>
        <w:rPr>
          <w:color w:val="000000"/>
        </w:rPr>
        <w:t xml:space="preserve"> remedial </w:t>
      </w:r>
      <w:r w:rsidRPr="007D7A5F">
        <w:rPr>
          <w:color w:val="000000"/>
        </w:rPr>
        <w:t>measures it has taken to remedy the exclusion situation,</w:t>
      </w:r>
      <w:r>
        <w:rPr>
          <w:color w:val="000000"/>
        </w:rPr>
        <w:t xml:space="preserve"> in order to allow the authorising officer to determine whether such measures are</w:t>
      </w:r>
      <w:r w:rsidRPr="00897E28">
        <w:rPr>
          <w:color w:val="000000"/>
        </w:rPr>
        <w:t xml:space="preserve"> sufficient to demonstrate its reliability</w:t>
      </w:r>
      <w:r w:rsidRPr="007D7A5F">
        <w:rPr>
          <w:bCs/>
          <w:iCs/>
          <w:color w:val="000000"/>
        </w:rPr>
        <w:t xml:space="preserve">.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(1)(d) of this declaration.</w:t>
      </w:r>
    </w:p>
    <w:p w14:paraId="3EF91E42" w14:textId="77777777" w:rsidR="002711E6" w:rsidRPr="007D7A5F" w:rsidRDefault="002711E6" w:rsidP="002711E6">
      <w:pPr>
        <w:pStyle w:val="Title"/>
        <w:rPr>
          <w:noProof/>
        </w:rPr>
      </w:pPr>
      <w:r>
        <w:rPr>
          <w:noProof/>
        </w:rPr>
        <w:t>VI – Evidence upon request</w:t>
      </w:r>
    </w:p>
    <w:p w14:paraId="760A8E62" w14:textId="77777777" w:rsidR="002711E6" w:rsidRDefault="002711E6" w:rsidP="002711E6">
      <w:pPr>
        <w:spacing w:before="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Pr="00395A56">
        <w:rPr>
          <w:noProof/>
        </w:rPr>
        <w:t xml:space="preserve"> </w:t>
      </w:r>
      <w:r w:rsidRPr="00784F6C">
        <w:rPr>
          <w:noProof/>
        </w:rPr>
        <w:t>and appropriate evidence that none of those persons are in one of the exclusion situations</w:t>
      </w:r>
      <w:r>
        <w:rPr>
          <w:noProof/>
        </w:rPr>
        <w:t xml:space="preserve"> referred to in (1) (c) to (f). </w:t>
      </w:r>
    </w:p>
    <w:p w14:paraId="0E053F97" w14:textId="77777777" w:rsidR="002711E6" w:rsidRPr="00F76ABA" w:rsidRDefault="002711E6" w:rsidP="002711E6">
      <w:pPr>
        <w:spacing w:before="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7A652C3D" w14:textId="77777777" w:rsidR="002711E6" w:rsidRPr="00D52827" w:rsidRDefault="002711E6" w:rsidP="002711E6">
      <w:pPr>
        <w:pStyle w:val="Text1"/>
        <w:spacing w:before="100" w:beforeAutospacing="1" w:after="100" w:afterAutospacing="1"/>
        <w:ind w:left="284"/>
        <w:rPr>
          <w:noProof/>
        </w:rPr>
      </w:pPr>
      <w:r w:rsidRPr="00D52827">
        <w:rPr>
          <w:noProof/>
        </w:rPr>
        <w:lastRenderedPageBreak/>
        <w:t xml:space="preserve">For situations described in </w:t>
      </w:r>
      <w:r>
        <w:rPr>
          <w:noProof/>
        </w:rPr>
        <w:t xml:space="preserve">(1): </w:t>
      </w:r>
      <w:r w:rsidRPr="00D52827">
        <w:rPr>
          <w:noProof/>
        </w:rPr>
        <w:t>(a), (c), (d), (f), (g) and (h)</w:t>
      </w:r>
      <w:r>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165F1CB2" w14:textId="77777777" w:rsidR="002711E6" w:rsidRPr="00D52827" w:rsidRDefault="002711E6" w:rsidP="002711E6">
      <w:pPr>
        <w:tabs>
          <w:tab w:val="left" w:pos="-480"/>
          <w:tab w:val="left" w:pos="-142"/>
          <w:tab w:val="left" w:pos="426"/>
          <w:tab w:val="left" w:pos="4680"/>
          <w:tab w:val="left" w:pos="8400"/>
        </w:tabs>
        <w:spacing w:before="100" w:beforeAutospacing="1" w:after="100" w:afterAutospacing="1"/>
        <w:ind w:left="284"/>
        <w:jc w:val="both"/>
        <w:rPr>
          <w:noProof/>
        </w:rPr>
      </w:pPr>
      <w:r w:rsidRPr="00D52827">
        <w:rPr>
          <w:noProof/>
        </w:rPr>
        <w:t xml:space="preserve">For the situation described in point </w:t>
      </w:r>
      <w:r>
        <w:rPr>
          <w:noProof/>
        </w:rPr>
        <w:t xml:space="preserve">(1) (a), </w:t>
      </w:r>
      <w:r w:rsidRPr="00D52827">
        <w:rPr>
          <w:noProof/>
        </w:rPr>
        <w:t xml:space="preserve">(b), production of recent certificates issued by the competent authorities of the </w:t>
      </w:r>
      <w:r>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59DC87CB" w14:textId="77777777" w:rsidR="002711E6" w:rsidRDefault="002711E6" w:rsidP="002711E6">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C525A3F" w14:textId="77777777" w:rsidR="002711E6" w:rsidRDefault="002711E6" w:rsidP="002711E6">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711E6" w:rsidRPr="000C2EE8" w14:paraId="2FD748A2" w14:textId="77777777" w:rsidTr="00CB3524">
        <w:tc>
          <w:tcPr>
            <w:tcW w:w="4786" w:type="dxa"/>
            <w:shd w:val="clear" w:color="auto" w:fill="auto"/>
          </w:tcPr>
          <w:p w14:paraId="7E5D2B7A" w14:textId="77777777" w:rsidR="002711E6" w:rsidRPr="00BF7F29" w:rsidRDefault="002711E6" w:rsidP="00CB3524">
            <w:pPr>
              <w:spacing w:before="100" w:beforeAutospacing="1" w:after="100" w:afterAutospacing="1"/>
              <w:jc w:val="center"/>
              <w:rPr>
                <w:b/>
                <w:sz w:val="22"/>
              </w:rPr>
            </w:pPr>
            <w:r w:rsidRPr="00BF7F29">
              <w:rPr>
                <w:b/>
                <w:sz w:val="22"/>
              </w:rPr>
              <w:t>Document</w:t>
            </w:r>
          </w:p>
        </w:tc>
        <w:tc>
          <w:tcPr>
            <w:tcW w:w="4678" w:type="dxa"/>
            <w:shd w:val="clear" w:color="auto" w:fill="auto"/>
          </w:tcPr>
          <w:p w14:paraId="5759EC9E" w14:textId="77777777" w:rsidR="002711E6" w:rsidRPr="00BF7F29" w:rsidRDefault="002711E6" w:rsidP="00CB3524">
            <w:pPr>
              <w:spacing w:before="100" w:beforeAutospacing="1" w:after="100" w:afterAutospacing="1"/>
              <w:jc w:val="center"/>
              <w:rPr>
                <w:b/>
                <w:sz w:val="22"/>
              </w:rPr>
            </w:pPr>
            <w:r w:rsidRPr="00BF7F29">
              <w:rPr>
                <w:b/>
                <w:sz w:val="22"/>
              </w:rPr>
              <w:t>Full reference to previous procedure</w:t>
            </w:r>
          </w:p>
        </w:tc>
      </w:tr>
      <w:tr w:rsidR="002711E6" w14:paraId="26A6C278" w14:textId="77777777" w:rsidTr="00CB3524">
        <w:tc>
          <w:tcPr>
            <w:tcW w:w="4786" w:type="dxa"/>
            <w:shd w:val="clear" w:color="auto" w:fill="auto"/>
          </w:tcPr>
          <w:p w14:paraId="710A4385" w14:textId="77777777" w:rsidR="002711E6" w:rsidRDefault="002711E6" w:rsidP="00CB3524">
            <w:pPr>
              <w:spacing w:before="100" w:beforeAutospacing="1" w:after="100" w:afterAutospacing="1"/>
            </w:pPr>
            <w:r w:rsidRPr="009E49FE">
              <w:rPr>
                <w:i/>
                <w:highlight w:val="lightGray"/>
              </w:rPr>
              <w:t>Insert as many lines as necessary.</w:t>
            </w:r>
          </w:p>
        </w:tc>
        <w:tc>
          <w:tcPr>
            <w:tcW w:w="4678" w:type="dxa"/>
            <w:shd w:val="clear" w:color="auto" w:fill="auto"/>
          </w:tcPr>
          <w:p w14:paraId="31CD28E6" w14:textId="77777777" w:rsidR="002711E6" w:rsidRDefault="002711E6" w:rsidP="00CB3524">
            <w:pPr>
              <w:spacing w:before="100" w:beforeAutospacing="1" w:after="100" w:afterAutospacing="1"/>
            </w:pPr>
          </w:p>
        </w:tc>
      </w:tr>
    </w:tbl>
    <w:p w14:paraId="667F30EF" w14:textId="77777777" w:rsidR="002711E6" w:rsidRPr="007D6898" w:rsidRDefault="002711E6" w:rsidP="002711E6">
      <w:pPr>
        <w:spacing w:before="100" w:beforeAutospacing="1" w:after="100" w:afterAutospacing="1"/>
        <w:jc w:val="both"/>
      </w:pPr>
      <w:r w:rsidRPr="007D6898">
        <w:t xml:space="preserve">The person is not required to submit the evidence if it can be accessed on a national database free of charge. </w:t>
      </w:r>
    </w:p>
    <w:p w14:paraId="38853BA2" w14:textId="77777777" w:rsidR="002711E6" w:rsidRPr="007D6898" w:rsidRDefault="002711E6" w:rsidP="002711E6">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711E6" w:rsidRPr="007D6898" w14:paraId="0AE36A24" w14:textId="77777777" w:rsidTr="00CB3524">
        <w:tc>
          <w:tcPr>
            <w:tcW w:w="4786" w:type="dxa"/>
            <w:shd w:val="clear" w:color="auto" w:fill="auto"/>
          </w:tcPr>
          <w:p w14:paraId="6A4D8486" w14:textId="77777777" w:rsidR="002711E6" w:rsidRPr="007D6898" w:rsidRDefault="002711E6" w:rsidP="00CB3524">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3AE1FE3E" w14:textId="77777777" w:rsidR="002711E6" w:rsidRPr="007D6898" w:rsidRDefault="002711E6" w:rsidP="00CB3524">
            <w:pPr>
              <w:spacing w:before="100" w:beforeAutospacing="1" w:after="100" w:afterAutospacing="1"/>
              <w:jc w:val="center"/>
              <w:rPr>
                <w:b/>
                <w:bCs/>
                <w:sz w:val="22"/>
                <w:szCs w:val="22"/>
              </w:rPr>
            </w:pPr>
            <w:r w:rsidRPr="007D6898">
              <w:t xml:space="preserve">Identification data of the document </w:t>
            </w:r>
          </w:p>
        </w:tc>
      </w:tr>
      <w:tr w:rsidR="002711E6" w:rsidRPr="007D6898" w14:paraId="347906CF" w14:textId="77777777" w:rsidTr="00CB3524">
        <w:tc>
          <w:tcPr>
            <w:tcW w:w="4786" w:type="dxa"/>
            <w:shd w:val="clear" w:color="auto" w:fill="auto"/>
          </w:tcPr>
          <w:p w14:paraId="516BA3D8" w14:textId="77777777" w:rsidR="002711E6" w:rsidRPr="007D6898" w:rsidRDefault="002711E6" w:rsidP="00CB3524">
            <w:pPr>
              <w:spacing w:before="100" w:beforeAutospacing="1" w:after="100" w:afterAutospacing="1"/>
            </w:pPr>
            <w:r w:rsidRPr="009E49FE">
              <w:rPr>
                <w:i/>
                <w:iCs/>
                <w:highlight w:val="lightGray"/>
              </w:rPr>
              <w:t>Insert as many lines as necessary.</w:t>
            </w:r>
          </w:p>
        </w:tc>
        <w:tc>
          <w:tcPr>
            <w:tcW w:w="4678" w:type="dxa"/>
            <w:shd w:val="clear" w:color="auto" w:fill="auto"/>
          </w:tcPr>
          <w:p w14:paraId="29797B39" w14:textId="77777777" w:rsidR="002711E6" w:rsidRPr="007D6898" w:rsidRDefault="002711E6" w:rsidP="00CB3524">
            <w:pPr>
              <w:spacing w:before="100" w:beforeAutospacing="1" w:after="100" w:afterAutospacing="1"/>
            </w:pPr>
          </w:p>
        </w:tc>
      </w:tr>
    </w:tbl>
    <w:p w14:paraId="22070985" w14:textId="77777777" w:rsidR="002711E6" w:rsidRDefault="002711E6" w:rsidP="002711E6">
      <w:pPr>
        <w:pStyle w:val="Title"/>
        <w:rPr>
          <w:noProof/>
        </w:rPr>
      </w:pPr>
    </w:p>
    <w:p w14:paraId="0304F063" w14:textId="77777777" w:rsidR="002711E6" w:rsidRDefault="002711E6" w:rsidP="002711E6">
      <w:pPr>
        <w:pStyle w:val="Title"/>
        <w:rPr>
          <w:i/>
        </w:rPr>
      </w:pPr>
      <w:r w:rsidRPr="00BC61E2">
        <w:rPr>
          <w:noProof/>
        </w:rPr>
        <w:t>VII – Selection criteria</w:t>
      </w:r>
      <w:r w:rsidRPr="00BC61E2">
        <w:rPr>
          <w:i/>
        </w:rPr>
        <w:t xml:space="preserve"> </w:t>
      </w:r>
    </w:p>
    <w:p w14:paraId="6F86BADD" w14:textId="77777777" w:rsidR="002711E6" w:rsidRDefault="002711E6" w:rsidP="002711E6">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all consortium members/subcontractors/capacity providing entities</w:t>
      </w:r>
    </w:p>
    <w:p w14:paraId="1EBB9345" w14:textId="77777777" w:rsidR="002711E6" w:rsidRPr="004E3C5F" w:rsidRDefault="002711E6" w:rsidP="002711E6">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2711E6" w14:paraId="7FC87D7E" w14:textId="77777777" w:rsidTr="00CB3524">
        <w:tc>
          <w:tcPr>
            <w:tcW w:w="7344" w:type="dxa"/>
            <w:shd w:val="clear" w:color="auto" w:fill="auto"/>
          </w:tcPr>
          <w:p w14:paraId="1D0D8686" w14:textId="77777777" w:rsidR="002711E6" w:rsidRPr="00C475D8" w:rsidRDefault="002711E6" w:rsidP="002711E6">
            <w:pPr>
              <w:numPr>
                <w:ilvl w:val="0"/>
                <w:numId w:val="23"/>
              </w:numPr>
              <w:spacing w:before="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Pr="00754C9E">
              <w:rPr>
                <w:noProof/>
              </w:rPr>
              <w:t>documents</w:t>
            </w:r>
            <w:r>
              <w:rPr>
                <w:noProof/>
              </w:rPr>
              <w:t>:</w:t>
            </w:r>
          </w:p>
        </w:tc>
        <w:tc>
          <w:tcPr>
            <w:tcW w:w="704" w:type="dxa"/>
            <w:shd w:val="clear" w:color="auto" w:fill="auto"/>
          </w:tcPr>
          <w:p w14:paraId="2AEE8EF5" w14:textId="77777777" w:rsidR="002711E6" w:rsidRDefault="002711E6" w:rsidP="00CB3524">
            <w:pPr>
              <w:spacing w:before="240"/>
              <w:jc w:val="both"/>
              <w:rPr>
                <w:noProof/>
              </w:rPr>
            </w:pPr>
            <w:r>
              <w:rPr>
                <w:noProof/>
              </w:rPr>
              <w:t>YES</w:t>
            </w:r>
          </w:p>
        </w:tc>
        <w:tc>
          <w:tcPr>
            <w:tcW w:w="608" w:type="dxa"/>
            <w:shd w:val="clear" w:color="auto" w:fill="auto"/>
          </w:tcPr>
          <w:p w14:paraId="1CEF2366" w14:textId="77777777" w:rsidR="002711E6" w:rsidRDefault="002711E6" w:rsidP="00CB3524">
            <w:pPr>
              <w:spacing w:before="240"/>
              <w:jc w:val="both"/>
              <w:rPr>
                <w:noProof/>
              </w:rPr>
            </w:pPr>
            <w:r>
              <w:rPr>
                <w:noProof/>
              </w:rPr>
              <w:t>NO</w:t>
            </w:r>
          </w:p>
        </w:tc>
        <w:tc>
          <w:tcPr>
            <w:tcW w:w="630" w:type="dxa"/>
            <w:shd w:val="clear" w:color="auto" w:fill="auto"/>
          </w:tcPr>
          <w:p w14:paraId="1D2DC418" w14:textId="77777777" w:rsidR="002711E6" w:rsidRDefault="002711E6" w:rsidP="00CB3524">
            <w:pPr>
              <w:spacing w:before="240"/>
              <w:jc w:val="both"/>
              <w:rPr>
                <w:noProof/>
              </w:rPr>
            </w:pPr>
            <w:r>
              <w:rPr>
                <w:noProof/>
              </w:rPr>
              <w:t>N/A</w:t>
            </w:r>
          </w:p>
        </w:tc>
      </w:tr>
      <w:tr w:rsidR="002711E6" w14:paraId="0DB9F2AA" w14:textId="77777777" w:rsidTr="00CB3524">
        <w:tc>
          <w:tcPr>
            <w:tcW w:w="7344" w:type="dxa"/>
            <w:shd w:val="clear" w:color="auto" w:fill="auto"/>
          </w:tcPr>
          <w:p w14:paraId="4983547E" w14:textId="77777777" w:rsidR="002711E6" w:rsidRDefault="002711E6" w:rsidP="002711E6">
            <w:pPr>
              <w:pStyle w:val="Text1"/>
              <w:numPr>
                <w:ilvl w:val="0"/>
                <w:numId w:val="22"/>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9E49FE">
              <w:rPr>
                <w:i/>
                <w:noProof/>
                <w:highlight w:val="lightGray"/>
              </w:rPr>
              <w:t>insert</w:t>
            </w:r>
            <w:r>
              <w:rPr>
                <w:noProof/>
              </w:rPr>
              <w:t xml:space="preserve">] </w:t>
            </w:r>
            <w:r w:rsidRPr="00754C9E">
              <w:rPr>
                <w:noProof/>
              </w:rPr>
              <w:t>of the contract notice/Instructions to tenderers</w:t>
            </w:r>
            <w:r>
              <w:rPr>
                <w:noProof/>
              </w:rPr>
              <w:t>;</w:t>
            </w:r>
          </w:p>
        </w:tc>
        <w:tc>
          <w:tcPr>
            <w:tcW w:w="704" w:type="dxa"/>
            <w:shd w:val="clear" w:color="auto" w:fill="auto"/>
          </w:tcPr>
          <w:p w14:paraId="4E4D3A11"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03B98548"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F3ACC3B"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7006D11F" w14:textId="77777777" w:rsidTr="00CB3524">
        <w:tc>
          <w:tcPr>
            <w:tcW w:w="7344" w:type="dxa"/>
            <w:shd w:val="clear" w:color="auto" w:fill="auto"/>
          </w:tcPr>
          <w:p w14:paraId="319F2792" w14:textId="77777777" w:rsidR="002711E6" w:rsidRDefault="002711E6" w:rsidP="002711E6">
            <w:pPr>
              <w:pStyle w:val="Text1"/>
              <w:numPr>
                <w:ilvl w:val="0"/>
                <w:numId w:val="22"/>
              </w:numPr>
              <w:spacing w:before="40" w:after="40"/>
              <w:rPr>
                <w:noProof/>
              </w:rPr>
            </w:pPr>
            <w:r>
              <w:rPr>
                <w:noProof/>
              </w:rPr>
              <w:t>It fulfills the applicable economic and financial criteria indicated in section [</w:t>
            </w:r>
            <w:r w:rsidRPr="009E49FE">
              <w:rPr>
                <w:i/>
                <w:noProof/>
                <w:highlight w:val="lightGray"/>
              </w:rPr>
              <w:t>insert</w:t>
            </w:r>
            <w:r w:rsidRPr="00583379">
              <w:rPr>
                <w:noProof/>
              </w:rPr>
              <w:t>]</w:t>
            </w:r>
            <w:r>
              <w:rPr>
                <w:noProof/>
              </w:rPr>
              <w:t xml:space="preserve"> </w:t>
            </w:r>
            <w:r w:rsidRPr="00754C9E">
              <w:rPr>
                <w:noProof/>
              </w:rPr>
              <w:t>of the contract notice</w:t>
            </w:r>
            <w:r>
              <w:rPr>
                <w:noProof/>
              </w:rPr>
              <w:t>/additional information about the contract notice</w:t>
            </w:r>
            <w:r w:rsidRPr="00754C9E">
              <w:rPr>
                <w:noProof/>
              </w:rPr>
              <w:t>/Instructions to tenderers</w:t>
            </w:r>
            <w:r>
              <w:rPr>
                <w:noProof/>
              </w:rPr>
              <w:t>;</w:t>
            </w:r>
          </w:p>
        </w:tc>
        <w:tc>
          <w:tcPr>
            <w:tcW w:w="704" w:type="dxa"/>
            <w:shd w:val="clear" w:color="auto" w:fill="auto"/>
          </w:tcPr>
          <w:p w14:paraId="41BDCE4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299F4326"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DDFDBF9"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30586C9D" w14:textId="77777777" w:rsidTr="00CB3524">
        <w:tc>
          <w:tcPr>
            <w:tcW w:w="7344" w:type="dxa"/>
            <w:shd w:val="clear" w:color="auto" w:fill="auto"/>
          </w:tcPr>
          <w:p w14:paraId="50918128" w14:textId="77777777" w:rsidR="002711E6" w:rsidRDefault="002711E6" w:rsidP="002711E6">
            <w:pPr>
              <w:pStyle w:val="Text1"/>
              <w:numPr>
                <w:ilvl w:val="0"/>
                <w:numId w:val="22"/>
              </w:numPr>
              <w:spacing w:before="40" w:after="40"/>
              <w:rPr>
                <w:noProof/>
              </w:rPr>
            </w:pPr>
            <w:r>
              <w:rPr>
                <w:noProof/>
              </w:rPr>
              <w:t>It fulfills the applicable technical criteria indicated in section [</w:t>
            </w:r>
            <w:r w:rsidRPr="009E49FE">
              <w:rPr>
                <w:i/>
                <w:noProof/>
                <w:highlight w:val="lightGray"/>
              </w:rPr>
              <w:t>insert</w:t>
            </w:r>
            <w:r>
              <w:rPr>
                <w:noProof/>
              </w:rPr>
              <w:t xml:space="preserve">] </w:t>
            </w:r>
            <w:r w:rsidRPr="00754C9E">
              <w:rPr>
                <w:noProof/>
              </w:rPr>
              <w:t>of the contract notice</w:t>
            </w:r>
            <w:r>
              <w:rPr>
                <w:noProof/>
              </w:rPr>
              <w:t>/additional information about the contract notice</w:t>
            </w:r>
            <w:r w:rsidRPr="00754C9E">
              <w:rPr>
                <w:noProof/>
              </w:rPr>
              <w:t xml:space="preserve"> /Instructions to tenderers</w:t>
            </w:r>
            <w:r>
              <w:rPr>
                <w:noProof/>
              </w:rPr>
              <w:t>.</w:t>
            </w:r>
          </w:p>
        </w:tc>
        <w:tc>
          <w:tcPr>
            <w:tcW w:w="704" w:type="dxa"/>
            <w:shd w:val="clear" w:color="auto" w:fill="auto"/>
          </w:tcPr>
          <w:p w14:paraId="7914AEC6"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2981DA91"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75AAB115"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3C30FEF6" w14:textId="77777777" w:rsidTr="00CB3524">
        <w:tc>
          <w:tcPr>
            <w:tcW w:w="7344" w:type="dxa"/>
            <w:shd w:val="clear" w:color="auto" w:fill="auto"/>
          </w:tcPr>
          <w:p w14:paraId="4B4B91C9" w14:textId="77777777" w:rsidR="002711E6" w:rsidRDefault="002711E6" w:rsidP="002711E6">
            <w:pPr>
              <w:pStyle w:val="Text1"/>
              <w:numPr>
                <w:ilvl w:val="0"/>
                <w:numId w:val="22"/>
              </w:numPr>
              <w:spacing w:before="40" w:after="40"/>
              <w:rPr>
                <w:noProof/>
              </w:rPr>
            </w:pPr>
            <w:r w:rsidRPr="00D67796">
              <w:rPr>
                <w:noProof/>
              </w:rPr>
              <w:t>It fulfills the applicable professional criteria indicated in section [</w:t>
            </w:r>
            <w:r w:rsidRPr="009E49FE">
              <w:rPr>
                <w:i/>
                <w:noProof/>
                <w:highlight w:val="lightGray"/>
              </w:rPr>
              <w:t>insert</w:t>
            </w:r>
            <w:r w:rsidRPr="00D67796">
              <w:rPr>
                <w:noProof/>
              </w:rPr>
              <w:t>] of the contract notice</w:t>
            </w:r>
            <w:r>
              <w:rPr>
                <w:noProof/>
              </w:rPr>
              <w:t>/additional information about the contract notice</w:t>
            </w:r>
            <w:r w:rsidRPr="00D67796">
              <w:rPr>
                <w:noProof/>
              </w:rPr>
              <w:t>/Instructions to tenderers.</w:t>
            </w:r>
          </w:p>
        </w:tc>
        <w:tc>
          <w:tcPr>
            <w:tcW w:w="704" w:type="dxa"/>
            <w:shd w:val="clear" w:color="auto" w:fill="auto"/>
          </w:tcPr>
          <w:p w14:paraId="2D24A230"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716EE0EE"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45B7EDF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61BCB7B0" w14:textId="77777777" w:rsidTr="00CB3524">
        <w:tc>
          <w:tcPr>
            <w:tcW w:w="7344" w:type="dxa"/>
            <w:shd w:val="clear" w:color="auto" w:fill="auto"/>
          </w:tcPr>
          <w:p w14:paraId="3EB2023A" w14:textId="77777777" w:rsidR="002711E6" w:rsidRDefault="002711E6" w:rsidP="002711E6">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4E0C4343"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shd w:val="clear" w:color="auto" w:fill="auto"/>
          </w:tcPr>
          <w:p w14:paraId="477D3329"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29209339"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1FDFCDCE" w14:textId="77777777" w:rsidR="002711E6" w:rsidRDefault="002711E6" w:rsidP="002711E6">
      <w:pPr>
        <w:rPr>
          <w:b/>
          <w:i/>
          <w:color w:val="0070C0"/>
        </w:rPr>
      </w:pPr>
    </w:p>
    <w:p w14:paraId="67E71CC5" w14:textId="77777777" w:rsidR="002711E6" w:rsidRDefault="002711E6" w:rsidP="002711E6">
      <w:pPr>
        <w:rPr>
          <w:b/>
          <w:i/>
          <w:color w:val="0070C0"/>
        </w:rPr>
      </w:pPr>
      <w:r w:rsidRPr="00356BB0">
        <w:rPr>
          <w:b/>
          <w:i/>
          <w:color w:val="0070C0"/>
        </w:rPr>
        <w:lastRenderedPageBreak/>
        <w:t>Please adapt the table above to the criteria indicated in the tender documents (i.e. insert extra rows for each criterion or delete irrelevant rows).</w:t>
      </w:r>
    </w:p>
    <w:p w14:paraId="28478F9A" w14:textId="77777777" w:rsidR="002711E6" w:rsidRPr="00BC61E2" w:rsidRDefault="002711E6" w:rsidP="002711E6">
      <w:pPr>
        <w:rPr>
          <w:b/>
          <w:i/>
          <w:color w:val="0070C0"/>
        </w:rPr>
      </w:pPr>
    </w:p>
    <w:p w14:paraId="5C5CDF36" w14:textId="77777777" w:rsidR="002711E6" w:rsidRPr="00A32482" w:rsidRDefault="002711E6" w:rsidP="002711E6">
      <w:pPr>
        <w:rPr>
          <w:b/>
          <w:bCs/>
          <w:u w:val="single"/>
        </w:rPr>
      </w:pPr>
      <w:r w:rsidRPr="00A32482">
        <w:rPr>
          <w:b/>
          <w:bCs/>
          <w:u w:val="single"/>
        </w:rPr>
        <w:t xml:space="preserve">Selection criteria applicable to the tenderer as a whole-consolidated assessment </w:t>
      </w:r>
    </w:p>
    <w:p w14:paraId="71EBF368" w14:textId="77777777" w:rsidR="002711E6" w:rsidRPr="00AC0A60" w:rsidRDefault="002711E6" w:rsidP="002711E6">
      <w:pPr>
        <w:rPr>
          <w:b/>
          <w:bCs/>
          <w:iCs/>
        </w:rPr>
      </w:pPr>
      <w:r w:rsidRPr="00A32482">
        <w:rPr>
          <w:b/>
          <w:bCs/>
          <w:i/>
          <w:iCs/>
        </w:rPr>
        <w:t xml:space="preserve">(to be filled ONLY by the sole tenderer or the </w:t>
      </w:r>
      <w:r>
        <w:rPr>
          <w:b/>
          <w:bCs/>
          <w:i/>
          <w:iCs/>
        </w:rPr>
        <w:t>leader in case of consortium</w:t>
      </w:r>
      <w:r w:rsidRPr="00A32482">
        <w:rPr>
          <w:b/>
          <w:bCs/>
          <w:i/>
          <w:iCs/>
        </w:rPr>
        <w:t>)</w:t>
      </w:r>
    </w:p>
    <w:p w14:paraId="03E5BFFE" w14:textId="77777777" w:rsidR="002711E6" w:rsidRDefault="002711E6" w:rsidP="002711E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2711E6" w14:paraId="04237583" w14:textId="77777777" w:rsidTr="00CB3524">
        <w:tc>
          <w:tcPr>
            <w:tcW w:w="7344" w:type="dxa"/>
            <w:shd w:val="clear" w:color="auto" w:fill="auto"/>
          </w:tcPr>
          <w:p w14:paraId="20031345" w14:textId="77777777" w:rsidR="002711E6" w:rsidRDefault="002711E6" w:rsidP="002711E6">
            <w:pPr>
              <w:numPr>
                <w:ilvl w:val="0"/>
                <w:numId w:val="23"/>
              </w:numPr>
              <w:spacing w:before="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3107070C" w14:textId="77777777" w:rsidR="002711E6" w:rsidRDefault="002711E6" w:rsidP="00CB3524">
            <w:pPr>
              <w:spacing w:before="240"/>
              <w:jc w:val="both"/>
              <w:rPr>
                <w:noProof/>
              </w:rPr>
            </w:pPr>
            <w:r>
              <w:rPr>
                <w:noProof/>
              </w:rPr>
              <w:t>YES</w:t>
            </w:r>
          </w:p>
        </w:tc>
        <w:tc>
          <w:tcPr>
            <w:tcW w:w="602" w:type="dxa"/>
            <w:shd w:val="clear" w:color="auto" w:fill="auto"/>
          </w:tcPr>
          <w:p w14:paraId="75A62E0C" w14:textId="77777777" w:rsidR="002711E6" w:rsidRDefault="002711E6" w:rsidP="00CB3524">
            <w:pPr>
              <w:spacing w:before="240"/>
              <w:jc w:val="both"/>
              <w:rPr>
                <w:noProof/>
              </w:rPr>
            </w:pPr>
            <w:r>
              <w:rPr>
                <w:noProof/>
              </w:rPr>
              <w:t>NO</w:t>
            </w:r>
          </w:p>
        </w:tc>
        <w:tc>
          <w:tcPr>
            <w:tcW w:w="636" w:type="dxa"/>
            <w:gridSpan w:val="2"/>
            <w:shd w:val="clear" w:color="auto" w:fill="auto"/>
          </w:tcPr>
          <w:p w14:paraId="034188A3" w14:textId="77777777" w:rsidR="002711E6" w:rsidRDefault="002711E6" w:rsidP="00CB3524">
            <w:pPr>
              <w:spacing w:before="240"/>
              <w:jc w:val="both"/>
              <w:rPr>
                <w:noProof/>
              </w:rPr>
            </w:pPr>
            <w:r>
              <w:rPr>
                <w:noProof/>
              </w:rPr>
              <w:t>N/A</w:t>
            </w:r>
          </w:p>
        </w:tc>
      </w:tr>
      <w:tr w:rsidR="002711E6" w14:paraId="3553AA13" w14:textId="77777777" w:rsidTr="00CB3524">
        <w:tc>
          <w:tcPr>
            <w:tcW w:w="7344" w:type="dxa"/>
            <w:shd w:val="clear" w:color="auto" w:fill="auto"/>
          </w:tcPr>
          <w:p w14:paraId="5F5FE115" w14:textId="77777777" w:rsidR="002711E6" w:rsidRDefault="002711E6" w:rsidP="002711E6">
            <w:pPr>
              <w:pStyle w:val="Text1"/>
              <w:numPr>
                <w:ilvl w:val="0"/>
                <w:numId w:val="22"/>
              </w:numPr>
              <w:spacing w:before="40" w:after="40"/>
              <w:rPr>
                <w:noProof/>
              </w:rPr>
            </w:pPr>
            <w:r>
              <w:rPr>
                <w:noProof/>
              </w:rPr>
              <w:t xml:space="preserve">the tenderer, including all members of the group in case of consortium and including subcontractors </w:t>
            </w:r>
            <w:r w:rsidRPr="00A32482">
              <w:rPr>
                <w:noProof/>
              </w:rPr>
              <w:t xml:space="preserve">and entities on whose capacity the tenderer intends to rely </w:t>
            </w:r>
            <w:r>
              <w:rPr>
                <w:noProof/>
              </w:rPr>
              <w:t>if applicable, fulfils all the selection criteria for which a consolidated assessment will be made as provided in the tender documents.</w:t>
            </w:r>
          </w:p>
        </w:tc>
        <w:tc>
          <w:tcPr>
            <w:tcW w:w="704" w:type="dxa"/>
            <w:shd w:val="clear" w:color="auto" w:fill="auto"/>
          </w:tcPr>
          <w:p w14:paraId="7C4ABFD5"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gridSpan w:val="2"/>
            <w:shd w:val="clear" w:color="auto" w:fill="auto"/>
          </w:tcPr>
          <w:p w14:paraId="5AAE4570"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6AAACBA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r w:rsidR="002711E6" w14:paraId="7198F229" w14:textId="77777777" w:rsidTr="00CB3524">
        <w:tc>
          <w:tcPr>
            <w:tcW w:w="7344" w:type="dxa"/>
            <w:shd w:val="clear" w:color="auto" w:fill="auto"/>
          </w:tcPr>
          <w:p w14:paraId="65B05DA9" w14:textId="77777777" w:rsidR="002711E6" w:rsidRDefault="002711E6" w:rsidP="002711E6">
            <w:pPr>
              <w:pStyle w:val="Text1"/>
              <w:numPr>
                <w:ilvl w:val="0"/>
                <w:numId w:val="22"/>
              </w:numPr>
              <w:spacing w:before="40" w:after="40"/>
              <w:rPr>
                <w:noProof/>
              </w:rPr>
            </w:pPr>
            <w:r>
              <w:rPr>
                <w:noProof/>
              </w:rPr>
              <w:t>is not subject to conflicting interests which may negatively affect the contract performance.</w:t>
            </w:r>
          </w:p>
        </w:tc>
        <w:tc>
          <w:tcPr>
            <w:tcW w:w="704" w:type="dxa"/>
            <w:shd w:val="clear" w:color="auto" w:fill="auto"/>
          </w:tcPr>
          <w:p w14:paraId="3A061687"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08" w:type="dxa"/>
            <w:gridSpan w:val="2"/>
            <w:shd w:val="clear" w:color="auto" w:fill="auto"/>
          </w:tcPr>
          <w:p w14:paraId="169B15BB"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c>
          <w:tcPr>
            <w:tcW w:w="630" w:type="dxa"/>
          </w:tcPr>
          <w:p w14:paraId="569D74DC" w14:textId="77777777" w:rsidR="002711E6" w:rsidRDefault="002711E6" w:rsidP="00CB3524">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Pr>
                <w:noProof/>
              </w:rPr>
            </w:r>
            <w:r>
              <w:rPr>
                <w:noProof/>
              </w:rPr>
              <w:fldChar w:fldCharType="end"/>
            </w:r>
          </w:p>
        </w:tc>
      </w:tr>
    </w:tbl>
    <w:p w14:paraId="138F11B9" w14:textId="77777777" w:rsidR="002711E6" w:rsidRPr="00A32482" w:rsidRDefault="002711E6" w:rsidP="002711E6">
      <w:pPr>
        <w:spacing w:before="100" w:beforeAutospacing="1" w:after="100" w:afterAutospacing="1"/>
        <w:jc w:val="both"/>
      </w:pPr>
      <w:r w:rsidRPr="00A32482">
        <w:t>In case of a procedure with lots the above statements apply to the lot(s) for which the request to participate/tender is submitted.</w:t>
      </w:r>
    </w:p>
    <w:p w14:paraId="72A79F3A" w14:textId="77777777" w:rsidR="002711E6" w:rsidRDefault="002711E6" w:rsidP="002711E6">
      <w:pPr>
        <w:pStyle w:val="Title"/>
        <w:rPr>
          <w:noProof/>
        </w:rPr>
      </w:pPr>
    </w:p>
    <w:p w14:paraId="239456AE" w14:textId="77777777" w:rsidR="002711E6" w:rsidRPr="00BC61E2" w:rsidRDefault="002711E6" w:rsidP="002711E6">
      <w:pPr>
        <w:pStyle w:val="Title"/>
        <w:rPr>
          <w:i/>
        </w:rPr>
      </w:pPr>
      <w:r>
        <w:rPr>
          <w:noProof/>
        </w:rPr>
        <w:t>VIII</w:t>
      </w:r>
      <w:r w:rsidRPr="00BC61E2">
        <w:rPr>
          <w:noProof/>
        </w:rPr>
        <w:t xml:space="preserve"> – </w:t>
      </w:r>
      <w:r>
        <w:rPr>
          <w:noProof/>
        </w:rPr>
        <w:t>Evidence for selection</w:t>
      </w:r>
    </w:p>
    <w:p w14:paraId="0CCE0630" w14:textId="77777777" w:rsidR="002711E6" w:rsidRDefault="002711E6" w:rsidP="002711E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documents and which are not available electronically upon request and without delay.</w:t>
      </w:r>
    </w:p>
    <w:p w14:paraId="56D02306" w14:textId="77777777" w:rsidR="002711E6" w:rsidRDefault="002711E6" w:rsidP="002711E6">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09DC70E1" w14:textId="77777777" w:rsidR="002711E6" w:rsidRDefault="002711E6" w:rsidP="002711E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68E31717" w14:textId="77777777" w:rsidR="002711E6" w:rsidRDefault="002711E6" w:rsidP="002711E6">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711E6" w:rsidRPr="000C2EE8" w14:paraId="1CCF8086" w14:textId="77777777" w:rsidTr="00CB3524">
        <w:tc>
          <w:tcPr>
            <w:tcW w:w="4786" w:type="dxa"/>
            <w:shd w:val="clear" w:color="auto" w:fill="auto"/>
          </w:tcPr>
          <w:p w14:paraId="6AF9C5C3" w14:textId="77777777" w:rsidR="002711E6" w:rsidRPr="00BF7F29" w:rsidRDefault="002711E6" w:rsidP="00CB3524">
            <w:pPr>
              <w:spacing w:before="100" w:beforeAutospacing="1" w:after="100" w:afterAutospacing="1"/>
              <w:jc w:val="center"/>
              <w:rPr>
                <w:b/>
                <w:sz w:val="22"/>
              </w:rPr>
            </w:pPr>
            <w:r w:rsidRPr="00BF7F29">
              <w:rPr>
                <w:b/>
                <w:sz w:val="22"/>
              </w:rPr>
              <w:t>Document</w:t>
            </w:r>
          </w:p>
        </w:tc>
        <w:tc>
          <w:tcPr>
            <w:tcW w:w="4678" w:type="dxa"/>
            <w:shd w:val="clear" w:color="auto" w:fill="auto"/>
          </w:tcPr>
          <w:p w14:paraId="0B24C613" w14:textId="77777777" w:rsidR="002711E6" w:rsidRPr="00BF7F29" w:rsidRDefault="002711E6" w:rsidP="00CB3524">
            <w:pPr>
              <w:spacing w:before="100" w:beforeAutospacing="1" w:after="100" w:afterAutospacing="1"/>
              <w:jc w:val="center"/>
              <w:rPr>
                <w:b/>
                <w:sz w:val="22"/>
              </w:rPr>
            </w:pPr>
            <w:r w:rsidRPr="00BF7F29">
              <w:rPr>
                <w:b/>
                <w:sz w:val="22"/>
              </w:rPr>
              <w:t>Full reference to previous procedure</w:t>
            </w:r>
          </w:p>
        </w:tc>
      </w:tr>
      <w:tr w:rsidR="002711E6" w14:paraId="763B181E" w14:textId="77777777" w:rsidTr="00CB3524">
        <w:tc>
          <w:tcPr>
            <w:tcW w:w="4786" w:type="dxa"/>
            <w:shd w:val="clear" w:color="auto" w:fill="auto"/>
          </w:tcPr>
          <w:p w14:paraId="5F82624E" w14:textId="77777777" w:rsidR="002711E6" w:rsidRDefault="002711E6" w:rsidP="00CB3524">
            <w:pPr>
              <w:spacing w:before="100" w:beforeAutospacing="1" w:after="100" w:afterAutospacing="1"/>
            </w:pPr>
            <w:r w:rsidRPr="009E49FE">
              <w:rPr>
                <w:i/>
                <w:highlight w:val="lightGray"/>
              </w:rPr>
              <w:t>Insert as many lines as necessary.</w:t>
            </w:r>
          </w:p>
        </w:tc>
        <w:tc>
          <w:tcPr>
            <w:tcW w:w="4678" w:type="dxa"/>
            <w:shd w:val="clear" w:color="auto" w:fill="auto"/>
          </w:tcPr>
          <w:p w14:paraId="28022B12" w14:textId="77777777" w:rsidR="002711E6" w:rsidRDefault="002711E6" w:rsidP="00CB3524">
            <w:pPr>
              <w:spacing w:before="100" w:beforeAutospacing="1" w:after="100" w:afterAutospacing="1"/>
            </w:pPr>
          </w:p>
        </w:tc>
      </w:tr>
    </w:tbl>
    <w:p w14:paraId="54193B25" w14:textId="77777777" w:rsidR="002711E6" w:rsidRDefault="002711E6" w:rsidP="002711E6">
      <w:pPr>
        <w:spacing w:before="40" w:after="40"/>
        <w:jc w:val="both"/>
        <w:rPr>
          <w:noProof/>
        </w:rPr>
      </w:pPr>
    </w:p>
    <w:p w14:paraId="66FEEB35" w14:textId="77777777" w:rsidR="002711E6" w:rsidRDefault="002711E6" w:rsidP="002711E6">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5C923841" w14:textId="77777777" w:rsidR="002711E6" w:rsidRDefault="002711E6" w:rsidP="002711E6">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2711E6" w:rsidRPr="000C2EE8" w14:paraId="170A0465" w14:textId="77777777" w:rsidTr="00CB3524">
        <w:tc>
          <w:tcPr>
            <w:tcW w:w="4786" w:type="dxa"/>
            <w:shd w:val="clear" w:color="auto" w:fill="auto"/>
          </w:tcPr>
          <w:p w14:paraId="7084F3F2" w14:textId="77777777" w:rsidR="002711E6" w:rsidRPr="00897E28" w:rsidRDefault="002711E6" w:rsidP="00CB3524">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378F7F0E" w14:textId="77777777" w:rsidR="002711E6" w:rsidRPr="00897E28" w:rsidRDefault="002711E6" w:rsidP="00CB3524">
            <w:pPr>
              <w:spacing w:before="100" w:beforeAutospacing="1" w:after="100" w:afterAutospacing="1"/>
              <w:jc w:val="center"/>
              <w:rPr>
                <w:b/>
                <w:bCs/>
                <w:sz w:val="22"/>
                <w:szCs w:val="22"/>
              </w:rPr>
            </w:pPr>
            <w:r>
              <w:t>I</w:t>
            </w:r>
            <w:r w:rsidRPr="00175335">
              <w:t>dentification data</w:t>
            </w:r>
            <w:r>
              <w:t xml:space="preserve"> of the document </w:t>
            </w:r>
          </w:p>
        </w:tc>
      </w:tr>
      <w:tr w:rsidR="002711E6" w14:paraId="551681DB" w14:textId="77777777" w:rsidTr="00CB3524">
        <w:tc>
          <w:tcPr>
            <w:tcW w:w="4786" w:type="dxa"/>
            <w:shd w:val="clear" w:color="auto" w:fill="auto"/>
          </w:tcPr>
          <w:p w14:paraId="76575507" w14:textId="77777777" w:rsidR="002711E6" w:rsidRDefault="002711E6" w:rsidP="00CB3524">
            <w:pPr>
              <w:spacing w:before="100" w:beforeAutospacing="1" w:after="100" w:afterAutospacing="1"/>
            </w:pPr>
            <w:r w:rsidRPr="009E49FE">
              <w:rPr>
                <w:i/>
                <w:iCs/>
                <w:highlight w:val="lightGray"/>
              </w:rPr>
              <w:t>Insert as many lines as necessary.</w:t>
            </w:r>
          </w:p>
        </w:tc>
        <w:tc>
          <w:tcPr>
            <w:tcW w:w="4678" w:type="dxa"/>
            <w:shd w:val="clear" w:color="auto" w:fill="auto"/>
          </w:tcPr>
          <w:p w14:paraId="0F65F28B" w14:textId="77777777" w:rsidR="002711E6" w:rsidRDefault="002711E6" w:rsidP="00CB3524">
            <w:pPr>
              <w:spacing w:before="100" w:beforeAutospacing="1" w:after="100" w:afterAutospacing="1"/>
            </w:pPr>
          </w:p>
        </w:tc>
      </w:tr>
    </w:tbl>
    <w:p w14:paraId="5B8093B6" w14:textId="77777777" w:rsidR="002711E6" w:rsidRDefault="002711E6" w:rsidP="002711E6">
      <w:pPr>
        <w:spacing w:before="40" w:after="40"/>
        <w:jc w:val="both"/>
        <w:rPr>
          <w:b/>
          <w:i/>
          <w:noProof/>
        </w:rPr>
      </w:pPr>
    </w:p>
    <w:p w14:paraId="6EAF8F32" w14:textId="77777777" w:rsidR="002711E6" w:rsidRPr="001B4102" w:rsidRDefault="002711E6" w:rsidP="002711E6">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60156873" w14:textId="77777777" w:rsidR="002711E6" w:rsidRPr="001B4102" w:rsidRDefault="002711E6" w:rsidP="002711E6">
      <w:pPr>
        <w:spacing w:before="120"/>
        <w:jc w:val="both"/>
        <w:rPr>
          <w:b/>
          <w:bCs/>
          <w:i/>
          <w:iCs/>
          <w:noProof/>
        </w:rPr>
      </w:pPr>
      <w:r w:rsidRPr="001B4102">
        <w:rPr>
          <w:b/>
          <w:bCs/>
          <w:i/>
          <w:iCs/>
          <w:noProof/>
        </w:rPr>
        <w:t>(to be filled ONLY by the sole tenderer or the leader in case of</w:t>
      </w:r>
      <w:r>
        <w:rPr>
          <w:b/>
          <w:bCs/>
          <w:i/>
          <w:iCs/>
          <w:noProof/>
        </w:rPr>
        <w:t xml:space="preserve"> consortium</w:t>
      </w:r>
      <w:r w:rsidRPr="001B4102">
        <w:rPr>
          <w:b/>
          <w:bCs/>
          <w:i/>
          <w:iCs/>
          <w:noProof/>
        </w:rPr>
        <w:t>)</w:t>
      </w:r>
    </w:p>
    <w:p w14:paraId="3054E436" w14:textId="77777777" w:rsidR="002711E6" w:rsidRPr="001B4102" w:rsidRDefault="002711E6" w:rsidP="002711E6">
      <w:pPr>
        <w:spacing w:before="120"/>
        <w:ind w:firstLine="1"/>
        <w:jc w:val="both"/>
        <w:rPr>
          <w:noProof/>
        </w:rPr>
      </w:pPr>
      <w:r w:rsidRPr="001B4102">
        <w:rPr>
          <w:noProof/>
        </w:rPr>
        <w:lastRenderedPageBreak/>
        <w:t>The person, being a sole tenderer/the leader</w:t>
      </w:r>
      <w:r>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2711E6" w:rsidRPr="001B4102" w14:paraId="54D1D729" w14:textId="77777777" w:rsidTr="00CB3524">
        <w:tc>
          <w:tcPr>
            <w:tcW w:w="7379" w:type="dxa"/>
            <w:tcBorders>
              <w:top w:val="single" w:sz="4" w:space="0" w:color="auto"/>
              <w:left w:val="single" w:sz="4" w:space="0" w:color="auto"/>
              <w:bottom w:val="single" w:sz="4" w:space="0" w:color="auto"/>
              <w:right w:val="single" w:sz="4" w:space="0" w:color="auto"/>
            </w:tcBorders>
            <w:hideMark/>
          </w:tcPr>
          <w:p w14:paraId="43C3BCB1" w14:textId="77777777" w:rsidR="002711E6" w:rsidRPr="001B4102" w:rsidRDefault="002711E6" w:rsidP="00CB3524">
            <w:pPr>
              <w:spacing w:before="120"/>
              <w:jc w:val="both"/>
            </w:pPr>
            <w:r>
              <w:rPr>
                <w:noProof/>
              </w:rPr>
              <w:t xml:space="preserve">the </w:t>
            </w:r>
            <w:r w:rsidRPr="001B4102">
              <w:rPr>
                <w:noProof/>
              </w:rPr>
              <w:t>tenderer, including each member of the group in case of</w:t>
            </w:r>
            <w:r>
              <w:rPr>
                <w:noProof/>
              </w:rPr>
              <w:t xml:space="preserve"> consortium</w:t>
            </w:r>
            <w:r w:rsidRPr="001B4102">
              <w:rPr>
                <w:noProof/>
              </w:rPr>
              <w:t>,</w:t>
            </w:r>
            <w:r>
              <w:rPr>
                <w:noProof/>
              </w:rPr>
              <w:t xml:space="preserve"> </w:t>
            </w:r>
            <w:r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472A9A4F" w14:textId="77777777" w:rsidR="002711E6" w:rsidRPr="001B4102" w:rsidRDefault="002711E6" w:rsidP="00CB3524">
            <w:pPr>
              <w:spacing w:before="24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486E9188" w14:textId="77777777" w:rsidR="002711E6" w:rsidRPr="001B4102" w:rsidRDefault="002711E6" w:rsidP="00CB3524">
            <w:pPr>
              <w:spacing w:before="240"/>
              <w:jc w:val="center"/>
            </w:pPr>
            <w:r w:rsidRPr="001B4102">
              <w:t>NO</w:t>
            </w:r>
          </w:p>
        </w:tc>
      </w:tr>
      <w:tr w:rsidR="002711E6" w:rsidRPr="001B4102" w14:paraId="7C4472FF" w14:textId="77777777" w:rsidTr="00CB3524">
        <w:tc>
          <w:tcPr>
            <w:tcW w:w="7379" w:type="dxa"/>
            <w:tcBorders>
              <w:top w:val="single" w:sz="4" w:space="0" w:color="auto"/>
              <w:left w:val="single" w:sz="4" w:space="0" w:color="auto"/>
              <w:bottom w:val="single" w:sz="4" w:space="0" w:color="auto"/>
              <w:right w:val="single" w:sz="4" w:space="0" w:color="auto"/>
            </w:tcBorders>
            <w:hideMark/>
          </w:tcPr>
          <w:p w14:paraId="1138280C" w14:textId="77777777" w:rsidR="002711E6" w:rsidRPr="001B4102" w:rsidRDefault="002711E6" w:rsidP="00CB3524">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32651A45" w14:textId="77777777" w:rsidR="002711E6" w:rsidRPr="001B4102" w:rsidRDefault="002711E6" w:rsidP="00CB3524">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BAD8E99" w14:textId="77777777" w:rsidR="002711E6" w:rsidRPr="001B4102" w:rsidRDefault="002711E6" w:rsidP="00CB3524">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Pr="001B4102">
              <w:rPr>
                <w:noProof/>
                <w:lang w:eastAsia="zh-CN"/>
              </w:rPr>
            </w:r>
            <w:r w:rsidRPr="001B4102">
              <w:rPr>
                <w:noProof/>
                <w:lang w:eastAsia="zh-CN"/>
              </w:rPr>
              <w:fldChar w:fldCharType="end"/>
            </w:r>
          </w:p>
        </w:tc>
      </w:tr>
    </w:tbl>
    <w:p w14:paraId="68FCA4BC" w14:textId="77777777" w:rsidR="002711E6" w:rsidRDefault="002711E6" w:rsidP="002711E6">
      <w:pPr>
        <w:spacing w:before="40" w:after="40"/>
        <w:jc w:val="both"/>
        <w:rPr>
          <w:b/>
          <w:i/>
          <w:noProof/>
        </w:rPr>
      </w:pPr>
    </w:p>
    <w:p w14:paraId="3F48A321" w14:textId="77777777" w:rsidR="002711E6" w:rsidRDefault="002711E6" w:rsidP="002711E6">
      <w:pPr>
        <w:spacing w:before="40" w:after="40"/>
        <w:jc w:val="both"/>
        <w:rPr>
          <w:b/>
          <w:i/>
          <w:noProof/>
        </w:rPr>
      </w:pPr>
      <w:r>
        <w:rPr>
          <w:b/>
          <w:i/>
          <w:noProof/>
        </w:rPr>
        <w:t>The above-mentioned person must immediately inform the contracting authority of any changes in the situations as declared.</w:t>
      </w:r>
    </w:p>
    <w:p w14:paraId="60A6F2DE" w14:textId="77777777" w:rsidR="002711E6" w:rsidRDefault="002711E6" w:rsidP="002711E6">
      <w:pPr>
        <w:spacing w:before="40" w:after="40"/>
        <w:jc w:val="both"/>
        <w:rPr>
          <w:b/>
          <w:i/>
          <w:noProof/>
        </w:rPr>
      </w:pPr>
    </w:p>
    <w:p w14:paraId="7FC00C3B" w14:textId="77777777" w:rsidR="002711E6" w:rsidRPr="0024225B" w:rsidRDefault="002711E6" w:rsidP="002711E6">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5A22E9F" w14:textId="77777777" w:rsidR="002711E6" w:rsidRPr="00F76ABA" w:rsidRDefault="002711E6" w:rsidP="002711E6">
      <w:pPr>
        <w:spacing w:before="40" w:after="40"/>
        <w:jc w:val="both"/>
        <w:rPr>
          <w:noProof/>
        </w:rPr>
      </w:pPr>
    </w:p>
    <w:p w14:paraId="39E32E8D" w14:textId="77777777" w:rsidR="002711E6" w:rsidRPr="00F76ABA" w:rsidRDefault="002711E6" w:rsidP="002711E6">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Pr>
          <w:rStyle w:val="FootnoteReference"/>
          <w:noProof/>
        </w:rPr>
        <w:footnoteReference w:id="18"/>
      </w:r>
    </w:p>
    <w:p w14:paraId="5B7DB82E" w14:textId="77777777" w:rsidR="002711E6" w:rsidRPr="0050790F" w:rsidRDefault="002711E6" w:rsidP="002711E6"/>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2"/>
      <w:headerReference w:type="default" r:id="rId23"/>
      <w:footerReference w:type="even" r:id="rId24"/>
      <w:footerReference w:type="default" r:id="rId25"/>
      <w:headerReference w:type="first" r:id="rId26"/>
      <w:footerReference w:type="first" r:id="rId27"/>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AD3535" w14:textId="77777777" w:rsidR="009E49FE" w:rsidRPr="006A5F84" w:rsidRDefault="009E49FE">
      <w:r w:rsidRPr="006A5F84">
        <w:separator/>
      </w:r>
    </w:p>
  </w:endnote>
  <w:endnote w:type="continuationSeparator" w:id="0">
    <w:p w14:paraId="4F132D0B" w14:textId="77777777" w:rsidR="009E49FE" w:rsidRPr="006A5F84" w:rsidRDefault="009E49F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A01D1D" w14:textId="0D22F2D3" w:rsidR="004C51DD" w:rsidRPr="006A5F84" w:rsidRDefault="00986672" w:rsidP="00601A79">
    <w:pPr>
      <w:pStyle w:val="Footer"/>
      <w:tabs>
        <w:tab w:val="clear" w:pos="4320"/>
        <w:tab w:val="clear" w:pos="8640"/>
        <w:tab w:val="right" w:pos="9072"/>
      </w:tabs>
      <w:spacing w:after="0"/>
      <w:rPr>
        <w:sz w:val="18"/>
        <w:szCs w:val="18"/>
      </w:rPr>
    </w:pPr>
    <w:r>
      <w:rPr>
        <w:b/>
        <w:sz w:val="18"/>
      </w:rPr>
      <w:t xml:space="preserve">December </w:t>
    </w:r>
    <w:r w:rsidR="00376642">
      <w:rPr>
        <w:b/>
        <w:sz w:val="18"/>
      </w:rPr>
      <w:t>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81C6F">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81C6F">
      <w:rPr>
        <w:noProof/>
        <w:sz w:val="18"/>
        <w:szCs w:val="18"/>
      </w:rPr>
      <w:t>17</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DED3A7" w14:textId="46B53C5A" w:rsidR="004C51DD" w:rsidRPr="006A5F84" w:rsidRDefault="00986672" w:rsidP="00601A79">
    <w:pPr>
      <w:pStyle w:val="Footer"/>
      <w:tabs>
        <w:tab w:val="clear" w:pos="4320"/>
        <w:tab w:val="clear" w:pos="8640"/>
        <w:tab w:val="right" w:pos="14175"/>
      </w:tabs>
      <w:spacing w:after="0"/>
      <w:rPr>
        <w:sz w:val="18"/>
        <w:szCs w:val="18"/>
      </w:rPr>
    </w:pPr>
    <w:r>
      <w:rPr>
        <w:b/>
        <w:sz w:val="18"/>
      </w:rPr>
      <w:t>Dece</w:t>
    </w:r>
    <w:r w:rsidR="003F0370">
      <w:rPr>
        <w:b/>
        <w:sz w:val="18"/>
      </w:rPr>
      <w:t>mber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81C6F">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81C6F">
      <w:rPr>
        <w:noProof/>
        <w:sz w:val="18"/>
        <w:szCs w:val="18"/>
      </w:rPr>
      <w:t>6</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0DEFC5" w14:textId="1489EC44" w:rsidR="004C51DD" w:rsidRPr="006A5F84" w:rsidRDefault="00986672" w:rsidP="00601A79">
    <w:pPr>
      <w:pStyle w:val="Footer"/>
      <w:tabs>
        <w:tab w:val="clear" w:pos="4320"/>
        <w:tab w:val="clear" w:pos="8640"/>
        <w:tab w:val="right" w:pos="14175"/>
      </w:tabs>
      <w:spacing w:after="0"/>
      <w:rPr>
        <w:sz w:val="18"/>
        <w:szCs w:val="18"/>
      </w:rPr>
    </w:pPr>
    <w:r>
      <w:rPr>
        <w:b/>
        <w:sz w:val="18"/>
      </w:rPr>
      <w:t>Decembe</w:t>
    </w:r>
    <w:r w:rsidR="003F0370">
      <w:rPr>
        <w:b/>
        <w:sz w:val="18"/>
      </w:rPr>
      <w:t>r 2021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D81C6F">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D81C6F">
      <w:rPr>
        <w:noProof/>
        <w:sz w:val="18"/>
        <w:szCs w:val="18"/>
      </w:rPr>
      <w:t>5</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5557D2" w14:textId="7DCDD798" w:rsidR="004C51DD" w:rsidRPr="00601A79" w:rsidRDefault="00986672" w:rsidP="00601A79">
    <w:pPr>
      <w:pStyle w:val="Footer"/>
      <w:tabs>
        <w:tab w:val="clear" w:pos="4320"/>
        <w:tab w:val="clear" w:pos="8640"/>
        <w:tab w:val="right" w:pos="8647"/>
      </w:tabs>
      <w:spacing w:after="0"/>
      <w:ind w:right="6"/>
      <w:rPr>
        <w:rStyle w:val="PageNumber"/>
        <w:sz w:val="18"/>
        <w:szCs w:val="18"/>
      </w:rPr>
    </w:pPr>
    <w:r>
      <w:rPr>
        <w:b/>
        <w:sz w:val="18"/>
      </w:rPr>
      <w:t xml:space="preserve">December </w:t>
    </w:r>
    <w:r w:rsidR="00625CFA">
      <w:rPr>
        <w:b/>
        <w:sz w:val="18"/>
      </w:rPr>
      <w:t>2021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81C6F">
      <w:rPr>
        <w:rStyle w:val="PageNumber"/>
        <w:noProof/>
        <w:sz w:val="18"/>
        <w:szCs w:val="18"/>
      </w:rPr>
      <w:t>14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81C6F">
      <w:rPr>
        <w:rStyle w:val="PageNumber"/>
        <w:noProof/>
        <w:sz w:val="18"/>
        <w:szCs w:val="18"/>
      </w:rPr>
      <w:t>17</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776558" w14:textId="208BED1C" w:rsidR="004C51DD" w:rsidRPr="00601A79" w:rsidRDefault="00986672" w:rsidP="00601A79">
    <w:pPr>
      <w:pStyle w:val="Footer"/>
      <w:tabs>
        <w:tab w:val="clear" w:pos="8640"/>
        <w:tab w:val="right" w:pos="8505"/>
      </w:tabs>
      <w:spacing w:after="0"/>
      <w:rPr>
        <w:rStyle w:val="PageNumber"/>
        <w:sz w:val="18"/>
        <w:szCs w:val="18"/>
      </w:rPr>
    </w:pPr>
    <w:r>
      <w:rPr>
        <w:b/>
        <w:sz w:val="18"/>
      </w:rPr>
      <w:t>December</w:t>
    </w:r>
    <w:r w:rsidR="003F0370">
      <w:rPr>
        <w:b/>
        <w:sz w:val="18"/>
      </w:rPr>
      <w:t xml:space="preserve"> 2021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D81C6F">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D81C6F">
      <w:rPr>
        <w:rStyle w:val="PageNumber"/>
        <w:noProof/>
        <w:sz w:val="18"/>
        <w:szCs w:val="18"/>
      </w:rPr>
      <w:t>7</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BA38CC" w14:textId="77777777" w:rsidR="009E49FE" w:rsidRPr="006A5F84" w:rsidRDefault="009E49FE">
      <w:r w:rsidRPr="006A5F84">
        <w:separator/>
      </w:r>
    </w:p>
  </w:footnote>
  <w:footnote w:type="continuationSeparator" w:id="0">
    <w:p w14:paraId="49B6E14A" w14:textId="77777777" w:rsidR="009E49FE" w:rsidRPr="006A5F84" w:rsidRDefault="009E49FE">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093F5FC0"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F48FABA"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0DC7915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C1F229A"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117F34AE"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374C87" w:rsidRPr="006A5F84" w:rsidRDefault="00374C87" w:rsidP="00DC608A">
      <w:pPr>
        <w:spacing w:after="60"/>
        <w:jc w:val="both"/>
      </w:pPr>
      <w:r w:rsidRPr="006A5F84">
        <w:rPr>
          <w:rStyle w:val="FootnoteReference"/>
        </w:rPr>
        <w:footnoteRef/>
      </w:r>
      <w:r w:rsidR="00DC608A">
        <w:t xml:space="preserve"> </w:t>
      </w:r>
      <w:r w:rsidR="002D26F0" w:rsidRPr="00A45A0D">
        <w:t>P</w:t>
      </w:r>
      <w:r w:rsidR="002D26F0" w:rsidRPr="004F0604">
        <w:t>ersonnel</w:t>
      </w:r>
      <w:r w:rsidRPr="00A45A0D">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3">
    <w:p w14:paraId="3A8941B4" w14:textId="4FDED2D8" w:rsidR="00374C87" w:rsidRPr="006A5F84" w:rsidRDefault="00374C87" w:rsidP="00DC608A">
      <w:pPr>
        <w:jc w:val="both"/>
      </w:pPr>
      <w:r w:rsidRPr="006A5F84">
        <w:rPr>
          <w:rStyle w:val="FootnoteReference"/>
        </w:rPr>
        <w:footnoteRef/>
      </w:r>
      <w:r w:rsidR="00DC608A">
        <w:t xml:space="preserve"> </w:t>
      </w:r>
      <w:r>
        <w:t>O</w:t>
      </w:r>
      <w:r w:rsidRPr="006A5F84">
        <w:t xml:space="preserve">ther </w:t>
      </w:r>
      <w:r w:rsidR="002D26F0">
        <w:t xml:space="preserve">personnel </w:t>
      </w:r>
      <w:r w:rsidRPr="006A5F84">
        <w:t xml:space="preserve"> directly</w:t>
      </w:r>
      <w:r w:rsidRPr="006A5F84">
        <w:rPr>
          <w:vertAlign w:val="superscript"/>
        </w:rPr>
        <w:t xml:space="preserve"> </w:t>
      </w:r>
      <w:r w:rsidRPr="006A5F84">
        <w:t xml:space="preserve">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sidRPr="007B3146">
        <w:rPr>
          <w:rStyle w:val="FootnoteReference"/>
          <w:color w:val="000000"/>
        </w:rPr>
        <w:footnoteRef/>
      </w:r>
      <w:r w:rsidR="00DC608A" w:rsidRPr="007B3146">
        <w:rPr>
          <w:color w:val="000000"/>
        </w:rPr>
        <w:t xml:space="preserve"> </w:t>
      </w:r>
      <w:r w:rsidR="00A45A0D" w:rsidRPr="007B3146">
        <w:rPr>
          <w:color w:val="000000"/>
          <w:lang w:val="en-IE"/>
        </w:rPr>
        <w:t>References must be contracts implemented by the legal entity (or legal entities) submitting the</w:t>
      </w:r>
      <w:r w:rsidR="00D42267" w:rsidRPr="007B3146">
        <w:rPr>
          <w:color w:val="000000"/>
          <w:lang w:val="en-IE"/>
        </w:rPr>
        <w:t xml:space="preserve">-tender form </w:t>
      </w:r>
      <w:r w:rsidR="00A45A0D" w:rsidRPr="007B3146">
        <w:rPr>
          <w:color w:val="000000"/>
          <w:lang w:val="en-IE"/>
        </w:rPr>
        <w:t xml:space="preserve">(with the exception of documented cases of company buyout or universal succession). </w:t>
      </w:r>
      <w:r w:rsidRPr="007B3146">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 w:id="17">
    <w:p w14:paraId="010F9834" w14:textId="77777777" w:rsidR="002711E6" w:rsidRPr="00295BCF" w:rsidRDefault="002711E6" w:rsidP="002711E6">
      <w:pPr>
        <w:pStyle w:val="FootnoteText"/>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18">
    <w:p w14:paraId="4E4EAE0C" w14:textId="77777777" w:rsidR="002711E6" w:rsidRPr="009E49FE" w:rsidRDefault="002711E6" w:rsidP="002711E6">
      <w:pPr>
        <w:rPr>
          <w:i/>
          <w:iCs/>
          <w:sz w:val="18"/>
          <w:szCs w:val="18"/>
          <w:highlight w:val="lightGray"/>
        </w:rPr>
      </w:pPr>
      <w:r>
        <w:rPr>
          <w:rStyle w:val="FootnoteReference"/>
        </w:rPr>
        <w:footnoteRef/>
      </w:r>
      <w:r>
        <w:t xml:space="preserve"> </w:t>
      </w:r>
      <w:r w:rsidRPr="009E49FE">
        <w:rPr>
          <w:i/>
          <w:iCs/>
          <w:sz w:val="18"/>
          <w:szCs w:val="18"/>
          <w:highlight w:val="lightGray"/>
        </w:rPr>
        <w:t>The declaration is to be signed with:</w:t>
      </w:r>
    </w:p>
    <w:p w14:paraId="3B77F42D" w14:textId="77777777" w:rsidR="002711E6" w:rsidRPr="009E49FE" w:rsidRDefault="002711E6" w:rsidP="002711E6">
      <w:pPr>
        <w:jc w:val="both"/>
        <w:rPr>
          <w:i/>
          <w:iCs/>
          <w:sz w:val="18"/>
          <w:szCs w:val="18"/>
          <w:highlight w:val="lightGray"/>
        </w:rPr>
      </w:pPr>
    </w:p>
    <w:p w14:paraId="03DF4448" w14:textId="77777777" w:rsidR="002711E6" w:rsidRPr="009E49FE" w:rsidRDefault="002711E6" w:rsidP="002711E6">
      <w:pPr>
        <w:numPr>
          <w:ilvl w:val="0"/>
          <w:numId w:val="24"/>
        </w:numPr>
        <w:spacing w:after="0"/>
        <w:contextualSpacing/>
        <w:jc w:val="both"/>
        <w:rPr>
          <w:i/>
          <w:iCs/>
          <w:sz w:val="18"/>
          <w:szCs w:val="18"/>
          <w:highlight w:val="lightGray"/>
        </w:rPr>
      </w:pPr>
      <w:r w:rsidRPr="009E49FE">
        <w:rPr>
          <w:i/>
          <w:iCs/>
          <w:sz w:val="18"/>
          <w:szCs w:val="18"/>
          <w:highlight w:val="lightGray"/>
        </w:rPr>
        <w:t>Electronic signature (recommended option):</w:t>
      </w:r>
    </w:p>
    <w:p w14:paraId="274B4125" w14:textId="77777777" w:rsidR="002711E6" w:rsidRPr="009E49FE" w:rsidRDefault="002711E6" w:rsidP="002711E6">
      <w:pPr>
        <w:jc w:val="both"/>
        <w:rPr>
          <w:i/>
          <w:iCs/>
          <w:sz w:val="18"/>
          <w:szCs w:val="18"/>
          <w:highlight w:val="lightGray"/>
        </w:rPr>
      </w:pPr>
    </w:p>
    <w:p w14:paraId="0D0EEAC2" w14:textId="77777777" w:rsidR="002711E6" w:rsidRPr="009E49FE" w:rsidRDefault="002711E6" w:rsidP="002711E6">
      <w:pPr>
        <w:jc w:val="both"/>
        <w:rPr>
          <w:i/>
          <w:iCs/>
          <w:sz w:val="18"/>
          <w:szCs w:val="18"/>
          <w:highlight w:val="lightGray"/>
        </w:rPr>
      </w:pPr>
      <w:r w:rsidRPr="009E49FE">
        <w:rPr>
          <w:i/>
          <w:iCs/>
          <w:sz w:val="18"/>
          <w:szCs w:val="18"/>
          <w:highlight w:val="lightGray"/>
        </w:rPr>
        <w:t xml:space="preserve">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(eIDAS Regulation) will be accepted. </w:t>
      </w:r>
    </w:p>
    <w:p w14:paraId="1050BE71" w14:textId="77777777" w:rsidR="002711E6" w:rsidRPr="009E49FE" w:rsidRDefault="002711E6" w:rsidP="002711E6">
      <w:pPr>
        <w:jc w:val="both"/>
        <w:rPr>
          <w:i/>
          <w:iCs/>
          <w:sz w:val="18"/>
          <w:szCs w:val="18"/>
          <w:highlight w:val="lightGray"/>
        </w:rPr>
      </w:pPr>
    </w:p>
    <w:p w14:paraId="04A69DBE" w14:textId="77777777" w:rsidR="002711E6" w:rsidRPr="009E49FE" w:rsidRDefault="002711E6" w:rsidP="002711E6">
      <w:pPr>
        <w:jc w:val="both"/>
        <w:rPr>
          <w:i/>
          <w:iCs/>
          <w:sz w:val="18"/>
          <w:szCs w:val="18"/>
          <w:highlight w:val="lightGray"/>
        </w:rPr>
      </w:pPr>
      <w:r w:rsidRPr="009E49FE">
        <w:rPr>
          <w:i/>
          <w:iCs/>
          <w:sz w:val="18"/>
          <w:szCs w:val="18"/>
          <w:highlight w:val="lightGray"/>
        </w:rPr>
        <w:t>Before sending back your electronically signed document, please check the signature and validity of the certificate with one of the following tools:</w:t>
      </w:r>
    </w:p>
    <w:p w14:paraId="06FE2757" w14:textId="77777777" w:rsidR="002711E6" w:rsidRPr="009E49FE" w:rsidRDefault="002711E6" w:rsidP="002711E6">
      <w:pPr>
        <w:numPr>
          <w:ilvl w:val="0"/>
          <w:numId w:val="25"/>
        </w:numPr>
        <w:spacing w:after="0"/>
        <w:contextualSpacing/>
        <w:jc w:val="both"/>
        <w:rPr>
          <w:i/>
          <w:iCs/>
          <w:sz w:val="18"/>
          <w:szCs w:val="18"/>
          <w:highlight w:val="lightGray"/>
        </w:rPr>
      </w:pPr>
      <w:r w:rsidRPr="009E49FE">
        <w:rPr>
          <w:i/>
          <w:iCs/>
          <w:sz w:val="18"/>
          <w:szCs w:val="18"/>
          <w:highlight w:val="lightGray"/>
        </w:rPr>
        <w:t xml:space="preserve">DSS Demonstration validation tool available at </w:t>
      </w:r>
      <w:hyperlink r:id="rId1" w:history="1">
        <w:r w:rsidRPr="009E49FE">
          <w:rPr>
            <w:sz w:val="18"/>
            <w:szCs w:val="18"/>
            <w:highlight w:val="lightGray"/>
          </w:rPr>
          <w:t xml:space="preserve">https://ec.europa.eu/cefdigital/DSS/webapp-demo/validation </w:t>
        </w:r>
      </w:hyperlink>
      <w:r w:rsidRPr="009E49FE">
        <w:rPr>
          <w:i/>
          <w:iCs/>
          <w:sz w:val="18"/>
          <w:szCs w:val="18"/>
          <w:highlight w:val="lightGray"/>
        </w:rPr>
        <w:t>can help you check the validity of a certificate by indicating the number and type of valid signatures in a document.</w:t>
      </w:r>
    </w:p>
    <w:p w14:paraId="5F37F99D" w14:textId="77777777" w:rsidR="002711E6" w:rsidRPr="009E49FE" w:rsidRDefault="002711E6" w:rsidP="002711E6">
      <w:pPr>
        <w:numPr>
          <w:ilvl w:val="0"/>
          <w:numId w:val="25"/>
        </w:numPr>
        <w:spacing w:after="0"/>
        <w:contextualSpacing/>
        <w:jc w:val="both"/>
        <w:rPr>
          <w:i/>
          <w:iCs/>
          <w:sz w:val="18"/>
          <w:szCs w:val="18"/>
          <w:highlight w:val="lightGray"/>
        </w:rPr>
      </w:pPr>
      <w:r w:rsidRPr="009E49FE">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 w:history="1">
        <w:r w:rsidRPr="009E49FE">
          <w:rPr>
            <w:sz w:val="18"/>
            <w:szCs w:val="18"/>
            <w:highlight w:val="lightGray"/>
          </w:rPr>
          <w:t>https://webgate.ec.europa.eu/tl-browser/#</w:t>
        </w:r>
      </w:hyperlink>
    </w:p>
    <w:p w14:paraId="016FE10B" w14:textId="77777777" w:rsidR="002711E6" w:rsidRPr="009E49FE" w:rsidRDefault="002711E6" w:rsidP="002711E6">
      <w:pPr>
        <w:jc w:val="both"/>
        <w:rPr>
          <w:i/>
          <w:iCs/>
          <w:sz w:val="18"/>
          <w:szCs w:val="18"/>
          <w:highlight w:val="lightGray"/>
        </w:rPr>
      </w:pPr>
    </w:p>
    <w:p w14:paraId="3C1910C7" w14:textId="77777777" w:rsidR="002711E6" w:rsidRPr="009E49FE" w:rsidRDefault="002711E6" w:rsidP="002711E6">
      <w:pPr>
        <w:jc w:val="both"/>
        <w:rPr>
          <w:i/>
          <w:iCs/>
          <w:sz w:val="18"/>
          <w:szCs w:val="18"/>
          <w:highlight w:val="lightGray"/>
        </w:rPr>
      </w:pPr>
      <w:r w:rsidRPr="009E49FE">
        <w:rPr>
          <w:i/>
          <w:iCs/>
          <w:sz w:val="18"/>
          <w:szCs w:val="18"/>
          <w:highlight w:val="lightGray"/>
        </w:rPr>
        <w:t>To make sure you use a QES compliant to eIDAS Regulation, you need to check that both the service provider and the qualified certificate generation service used are included in the EU Trusted List Browser.</w:t>
      </w:r>
    </w:p>
    <w:p w14:paraId="28A57B76" w14:textId="77777777" w:rsidR="002711E6" w:rsidRPr="009E49FE" w:rsidRDefault="002711E6" w:rsidP="002711E6">
      <w:pPr>
        <w:jc w:val="both"/>
        <w:rPr>
          <w:i/>
          <w:iCs/>
          <w:sz w:val="18"/>
          <w:szCs w:val="18"/>
          <w:highlight w:val="lightGray"/>
        </w:rPr>
      </w:pPr>
    </w:p>
    <w:p w14:paraId="6F7E22A6" w14:textId="77777777" w:rsidR="002711E6" w:rsidRPr="009E49FE" w:rsidRDefault="002711E6" w:rsidP="002711E6">
      <w:pPr>
        <w:numPr>
          <w:ilvl w:val="0"/>
          <w:numId w:val="24"/>
        </w:numPr>
        <w:spacing w:after="0"/>
        <w:contextualSpacing/>
        <w:jc w:val="both"/>
        <w:rPr>
          <w:i/>
          <w:iCs/>
          <w:sz w:val="18"/>
          <w:szCs w:val="18"/>
          <w:highlight w:val="lightGray"/>
        </w:rPr>
      </w:pPr>
      <w:r w:rsidRPr="009E49FE">
        <w:rPr>
          <w:i/>
          <w:iCs/>
          <w:sz w:val="18"/>
          <w:szCs w:val="18"/>
          <w:highlight w:val="lightGray"/>
        </w:rPr>
        <w:t>Handwritten signature:</w:t>
      </w:r>
    </w:p>
    <w:p w14:paraId="550430C4" w14:textId="77777777" w:rsidR="002711E6" w:rsidRPr="009E49FE" w:rsidRDefault="002711E6" w:rsidP="002711E6">
      <w:pPr>
        <w:jc w:val="both"/>
        <w:rPr>
          <w:i/>
          <w:iCs/>
          <w:sz w:val="18"/>
          <w:szCs w:val="18"/>
          <w:highlight w:val="lightGray"/>
        </w:rPr>
      </w:pPr>
    </w:p>
    <w:p w14:paraId="1CCFAFCA" w14:textId="77777777" w:rsidR="002711E6" w:rsidRPr="009E49FE" w:rsidRDefault="002711E6" w:rsidP="002711E6">
      <w:pPr>
        <w:jc w:val="both"/>
        <w:rPr>
          <w:i/>
          <w:iCs/>
          <w:sz w:val="18"/>
          <w:szCs w:val="18"/>
          <w:highlight w:val="lightGray"/>
        </w:rPr>
      </w:pPr>
      <w:r w:rsidRPr="009E49FE">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66979107" w14:textId="77777777" w:rsidR="002711E6" w:rsidRPr="00F26952" w:rsidRDefault="002711E6" w:rsidP="002711E6">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9E867" w14:textId="77777777" w:rsidR="004C51DD" w:rsidRDefault="004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EBBAE" w14:textId="77777777" w:rsidR="004C51DD" w:rsidRDefault="004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48486" w14:textId="77777777" w:rsidR="004C51DD" w:rsidRDefault="004C51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F366F" w14:textId="77777777"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37432D" w14:textId="77777777"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C327C" w14:textId="77777777"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0606B"/>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1E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3146"/>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8F4B49"/>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49FE"/>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1C6F"/>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30B9"/>
    <w:rsid w:val="00F33A99"/>
    <w:rsid w:val="00F35F84"/>
    <w:rsid w:val="00F4528C"/>
    <w:rsid w:val="00F46A42"/>
    <w:rsid w:val="00F563B4"/>
    <w:rsid w:val="00F56D4C"/>
    <w:rsid w:val="00F61F0B"/>
    <w:rsid w:val="00F658F3"/>
    <w:rsid w:val="00F676D0"/>
    <w:rsid w:val="00F67C74"/>
    <w:rsid w:val="00F76DE8"/>
    <w:rsid w:val="00F8016B"/>
    <w:rsid w:val="00F804E1"/>
    <w:rsid w:val="00F830BE"/>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A76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2711E6"/>
    <w:pPr>
      <w:spacing w:before="120"/>
      <w:ind w:left="850"/>
      <w:jc w:val="both"/>
    </w:pPr>
    <w:rPr>
      <w:snapToGrid/>
      <w:sz w:val="24"/>
      <w:szCs w:val="24"/>
      <w:lang w:eastAsia="zh-CN"/>
    </w:rPr>
  </w:style>
  <w:style w:type="character" w:customStyle="1" w:styleId="Text1Char">
    <w:name w:val="Text 1 Char"/>
    <w:link w:val="Text1"/>
    <w:rsid w:val="002711E6"/>
    <w:rPr>
      <w:sz w:val="24"/>
      <w:szCs w:val="24"/>
      <w:lang w:eastAsia="zh-CN"/>
    </w:rPr>
  </w:style>
  <w:style w:type="paragraph" w:styleId="ListParagraph">
    <w:name w:val="List Paragraph"/>
    <w:basedOn w:val="Normal"/>
    <w:uiPriority w:val="34"/>
    <w:qFormat/>
    <w:rsid w:val="002711E6"/>
    <w:pPr>
      <w:spacing w:after="0"/>
      <w:ind w:left="720"/>
      <w:contextualSpacing/>
    </w:pPr>
    <w:rPr>
      <w:snapToGrid/>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yperlink" Target="http://www.sanctionsmap.eu" TargetMode="Externa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3.xml"/><Relationship Id="rId22" Type="http://schemas.openxmlformats.org/officeDocument/2006/relationships/header" Target="header4.xml"/><Relationship Id="rId27" Type="http://schemas.openxmlformats.org/officeDocument/2006/relationships/footer" Target="footer9.xml"/></Relationships>
</file>

<file path=word/_rels/footnotes.xml.rels><?xml version="1.0" encoding="UTF-8" standalone="yes"?>
<Relationships xmlns="http://schemas.openxmlformats.org/package/2006/relationships"><Relationship Id="rId2" Type="http://schemas.openxmlformats.org/officeDocument/2006/relationships/hyperlink" Target="https://webgate.ec.europa.eu/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BE860-64F8-4755-A91F-FEA0071B187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7C8AD4-6AC4-440C-8751-24040C4AE9D1}">
  <ds:schemaRefs>
    <ds:schemaRef ds:uri="http://schemas.microsoft.com/sharepoint/v3/contenttype/forms"/>
  </ds:schemaRefs>
</ds:datastoreItem>
</file>

<file path=customXml/itemProps3.xml><?xml version="1.0" encoding="utf-8"?>
<ds:datastoreItem xmlns:ds="http://schemas.openxmlformats.org/officeDocument/2006/customXml" ds:itemID="{0977D8B2-C288-4522-87CB-42EB7B6186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8FAC0F-39F9-4437-8901-E20ACA820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17</Pages>
  <Words>4801</Words>
  <Characters>27367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32104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Pedja</cp:lastModifiedBy>
  <cp:revision>32</cp:revision>
  <cp:lastPrinted>2012-09-24T09:39:00Z</cp:lastPrinted>
  <dcterms:created xsi:type="dcterms:W3CDTF">2018-12-18T11:43:00Z</dcterms:created>
  <dcterms:modified xsi:type="dcterms:W3CDTF">2022-04-11T07:49:00Z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