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rsidR="0068234B" w:rsidRPr="000F1C89" w:rsidRDefault="0068234B" w:rsidP="005C5770">
      <w:pPr>
        <w:spacing w:before="240" w:after="240"/>
        <w:jc w:val="center"/>
        <w:rPr>
          <w:b/>
          <w:sz w:val="36"/>
        </w:rPr>
      </w:pPr>
      <w:r w:rsidRPr="000F1C89">
        <w:rPr>
          <w:b/>
          <w:sz w:val="36"/>
        </w:rPr>
        <w:t>INSTRUCTIONS TO TENDERERS</w:t>
      </w:r>
      <w:bookmarkEnd w:id="3"/>
      <w:bookmarkEnd w:id="4"/>
    </w:p>
    <w:p w:rsidR="0068234B" w:rsidRPr="000F1C89" w:rsidRDefault="0068234B">
      <w:pPr>
        <w:rPr>
          <w:szCs w:val="22"/>
        </w:rPr>
      </w:pPr>
      <w:r w:rsidRPr="000F1C89">
        <w:rPr>
          <w:szCs w:val="22"/>
        </w:rPr>
        <w:br w:type="page"/>
      </w:r>
    </w:p>
    <w:p w:rsidR="0068234B" w:rsidRPr="000A7BE8" w:rsidRDefault="00AA7E1D">
      <w:pPr>
        <w:jc w:val="center"/>
        <w:rPr>
          <w:sz w:val="28"/>
          <w:szCs w:val="28"/>
        </w:rPr>
      </w:pPr>
      <w:r w:rsidRPr="000A7BE8">
        <w:rPr>
          <w:b/>
          <w:sz w:val="28"/>
          <w:szCs w:val="28"/>
        </w:rPr>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rsidR="004701A5" w:rsidRPr="004701A5" w:rsidRDefault="0068234B" w:rsidP="004701A5">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4701A5" w:rsidRPr="00881DBD">
        <w:rPr>
          <w:rFonts w:ascii="Times New Roman" w:hAnsi="Times New Roman"/>
          <w:b w:val="0"/>
          <w:szCs w:val="22"/>
          <w:lang w:val="en-US"/>
        </w:rPr>
        <w:t>CB007.2.21.072</w:t>
      </w:r>
      <w:r w:rsidR="004C20BA">
        <w:rPr>
          <w:rFonts w:ascii="Times New Roman" w:hAnsi="Times New Roman"/>
          <w:b w:val="0"/>
          <w:lang w:val="en-US"/>
        </w:rPr>
        <w:t> -</w:t>
      </w:r>
      <w:r w:rsidR="004701A5" w:rsidRPr="00881DBD">
        <w:rPr>
          <w:rFonts w:ascii="Times New Roman" w:hAnsi="Times New Roman"/>
          <w:b w:val="0"/>
          <w:lang w:val="en-US"/>
        </w:rPr>
        <w:t>PP1-TD01</w:t>
      </w:r>
    </w:p>
    <w:p w:rsidR="004701A5" w:rsidRPr="000F1C89" w:rsidRDefault="004701A5" w:rsidP="004603E9">
      <w:pPr>
        <w:pStyle w:val="Subtitle"/>
        <w:spacing w:before="600" w:after="240"/>
        <w:jc w:val="left"/>
        <w:rPr>
          <w:rFonts w:ascii="Times New Roman" w:hAnsi="Times New Roman"/>
          <w:sz w:val="22"/>
          <w:szCs w:val="22"/>
          <w:lang w:val="en-GB"/>
        </w:rPr>
      </w:pPr>
    </w:p>
    <w:p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rsidR="00420C54"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8" w:history="1">
        <w:r w:rsidR="00F05853" w:rsidRPr="000F1C89">
          <w:rPr>
            <w:rStyle w:val="Hyperlink"/>
            <w:rFonts w:ascii="Times New Roman" w:hAnsi="Times New Roman"/>
            <w:sz w:val="22"/>
            <w:szCs w:val="22"/>
            <w:lang w:val="en-GB"/>
          </w:rPr>
          <w:t>http://ec.europa.eu/europeaid/prag/document.do</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rsidR="0068234B" w:rsidRPr="000F1C89" w:rsidRDefault="00420C54">
      <w:pPr>
        <w:pStyle w:val="Subtitle"/>
        <w:spacing w:before="0" w:after="240"/>
        <w:jc w:val="both"/>
        <w:rPr>
          <w:rFonts w:ascii="Times New Roman" w:hAnsi="Times New Roman"/>
          <w:sz w:val="22"/>
          <w:szCs w:val="22"/>
          <w:lang w:val="en-GB"/>
        </w:rPr>
      </w:pPr>
      <w:r>
        <w:rPr>
          <w:rFonts w:ascii="Times New Roman" w:hAnsi="Times New Roman"/>
          <w:sz w:val="22"/>
          <w:szCs w:val="22"/>
          <w:lang w:val="en-GB"/>
        </w:rPr>
        <w:br w:type="page"/>
      </w:r>
    </w:p>
    <w:p w:rsidR="0068234B" w:rsidRPr="000F1C89" w:rsidRDefault="0068234B">
      <w:pPr>
        <w:jc w:val="center"/>
        <w:rPr>
          <w:b/>
          <w:szCs w:val="22"/>
        </w:rPr>
      </w:pPr>
      <w:r w:rsidRPr="000F1C89">
        <w:rPr>
          <w:b/>
          <w:szCs w:val="22"/>
        </w:rPr>
        <w:t>CONTENTS</w:t>
      </w:r>
    </w:p>
    <w:p w:rsidR="0068234B" w:rsidRPr="000F1C89" w:rsidRDefault="0068234B">
      <w:pPr>
        <w:rPr>
          <w:szCs w:val="22"/>
        </w:rPr>
      </w:pPr>
    </w:p>
    <w:p w:rsidR="00224A76" w:rsidRPr="00224A76" w:rsidRDefault="00C939C9">
      <w:pPr>
        <w:pStyle w:val="TOC1"/>
        <w:rPr>
          <w:rFonts w:ascii="Calibri" w:hAnsi="Calibri"/>
          <w:b w:val="0"/>
          <w:snapToGrid/>
          <w:sz w:val="22"/>
          <w:szCs w:val="22"/>
          <w:lang w:eastAsia="en-GB"/>
        </w:rPr>
      </w:pPr>
      <w:r w:rsidRPr="00C939C9">
        <w:rPr>
          <w:szCs w:val="22"/>
        </w:rPr>
        <w:fldChar w:fldCharType="begin"/>
      </w:r>
      <w:r w:rsidR="00224A76">
        <w:rPr>
          <w:szCs w:val="22"/>
        </w:rPr>
        <w:instrText xml:space="preserve"> TOC \o "1-2" \u </w:instrText>
      </w:r>
      <w:r w:rsidRPr="00C939C9">
        <w:rPr>
          <w:szCs w:val="22"/>
        </w:rPr>
        <w:fldChar w:fldCharType="separate"/>
      </w:r>
      <w:r w:rsidR="00224A76">
        <w:t>GENERAL PART</w:t>
      </w:r>
      <w:r w:rsidR="00224A76">
        <w:tab/>
      </w:r>
      <w:r>
        <w:fldChar w:fldCharType="begin"/>
      </w:r>
      <w:r w:rsidR="00224A76">
        <w:instrText xml:space="preserve"> PAGEREF _Toc529523953 \h </w:instrText>
      </w:r>
      <w:r>
        <w:fldChar w:fldCharType="separate"/>
      </w:r>
      <w:r w:rsidR="00224A76">
        <w:t>4</w:t>
      </w:r>
      <w:r>
        <w:fldChar w:fldCharType="end"/>
      </w:r>
    </w:p>
    <w:p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rsidR="00C939C9">
        <w:fldChar w:fldCharType="begin"/>
      </w:r>
      <w:r>
        <w:instrText xml:space="preserve"> PAGEREF _Toc529523954 \h </w:instrText>
      </w:r>
      <w:r w:rsidR="00C939C9">
        <w:fldChar w:fldCharType="separate"/>
      </w:r>
      <w:r>
        <w:t>4</w:t>
      </w:r>
      <w:r w:rsidR="00C939C9">
        <w:fldChar w:fldCharType="end"/>
      </w:r>
    </w:p>
    <w:p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rsidR="00C939C9">
        <w:fldChar w:fldCharType="begin"/>
      </w:r>
      <w:r>
        <w:instrText xml:space="preserve"> PAGEREF _Toc529523955 \h </w:instrText>
      </w:r>
      <w:r w:rsidR="00C939C9">
        <w:fldChar w:fldCharType="separate"/>
      </w:r>
      <w:r>
        <w:t>4</w:t>
      </w:r>
      <w:r w:rsidR="00C939C9">
        <w:fldChar w:fldCharType="end"/>
      </w:r>
    </w:p>
    <w:p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rsidR="00C939C9">
        <w:fldChar w:fldCharType="begin"/>
      </w:r>
      <w:r>
        <w:instrText xml:space="preserve"> PAGEREF _Toc529523956 \h </w:instrText>
      </w:r>
      <w:r w:rsidR="00C939C9">
        <w:fldChar w:fldCharType="separate"/>
      </w:r>
      <w:r>
        <w:t>4</w:t>
      </w:r>
      <w:r w:rsidR="00C939C9">
        <w:fldChar w:fldCharType="end"/>
      </w:r>
    </w:p>
    <w:p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rsidR="00C939C9">
        <w:fldChar w:fldCharType="begin"/>
      </w:r>
      <w:r>
        <w:instrText xml:space="preserve"> PAGEREF _Toc529523957 \h </w:instrText>
      </w:r>
      <w:r w:rsidR="00C939C9">
        <w:fldChar w:fldCharType="separate"/>
      </w:r>
      <w:r>
        <w:t>6</w:t>
      </w:r>
      <w:r w:rsidR="00C939C9">
        <w:fldChar w:fldCharType="end"/>
      </w:r>
    </w:p>
    <w:p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rsidR="00C939C9">
        <w:fldChar w:fldCharType="begin"/>
      </w:r>
      <w:r>
        <w:instrText xml:space="preserve"> PAGEREF _Toc529523958 \h </w:instrText>
      </w:r>
      <w:r w:rsidR="00C939C9">
        <w:fldChar w:fldCharType="separate"/>
      </w:r>
      <w:r>
        <w:t>6</w:t>
      </w:r>
      <w:r w:rsidR="00C939C9">
        <w:fldChar w:fldCharType="end"/>
      </w:r>
    </w:p>
    <w:p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rsidR="00C939C9">
        <w:fldChar w:fldCharType="begin"/>
      </w:r>
      <w:r>
        <w:instrText xml:space="preserve"> PAGEREF _Toc529523959 \h </w:instrText>
      </w:r>
      <w:r w:rsidR="00C939C9">
        <w:fldChar w:fldCharType="separate"/>
      </w:r>
      <w:r>
        <w:t>6</w:t>
      </w:r>
      <w:r w:rsidR="00C939C9">
        <w:fldChar w:fldCharType="end"/>
      </w:r>
    </w:p>
    <w:p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rsidR="00C939C9">
        <w:fldChar w:fldCharType="begin"/>
      </w:r>
      <w:r>
        <w:instrText xml:space="preserve"> PAGEREF _Toc529523960 \h </w:instrText>
      </w:r>
      <w:r w:rsidR="00C939C9">
        <w:fldChar w:fldCharType="separate"/>
      </w:r>
      <w:r>
        <w:t>6</w:t>
      </w:r>
      <w:r w:rsidR="00C939C9">
        <w:fldChar w:fldCharType="end"/>
      </w:r>
    </w:p>
    <w:p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rsidR="00C939C9">
        <w:fldChar w:fldCharType="begin"/>
      </w:r>
      <w:r>
        <w:instrText xml:space="preserve"> PAGEREF _Toc529523961 \h </w:instrText>
      </w:r>
      <w:r w:rsidR="00C939C9">
        <w:fldChar w:fldCharType="separate"/>
      </w:r>
      <w:r>
        <w:t>7</w:t>
      </w:r>
      <w:r w:rsidR="00C939C9">
        <w:fldChar w:fldCharType="end"/>
      </w:r>
    </w:p>
    <w:p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rsidR="00C939C9">
        <w:fldChar w:fldCharType="begin"/>
      </w:r>
      <w:r>
        <w:instrText xml:space="preserve"> PAGEREF _Toc529523962 \h </w:instrText>
      </w:r>
      <w:r w:rsidR="00C939C9">
        <w:fldChar w:fldCharType="separate"/>
      </w:r>
      <w:r>
        <w:t>7</w:t>
      </w:r>
      <w:r w:rsidR="00C939C9">
        <w:fldChar w:fldCharType="end"/>
      </w:r>
    </w:p>
    <w:p w:rsidR="00224A76" w:rsidRPr="00224A76" w:rsidRDefault="00224A76">
      <w:pPr>
        <w:pStyle w:val="TOC1"/>
        <w:rPr>
          <w:rFonts w:ascii="Calibri" w:hAnsi="Calibri"/>
          <w:b w:val="0"/>
          <w:snapToGrid/>
          <w:sz w:val="22"/>
          <w:szCs w:val="22"/>
          <w:lang w:eastAsia="en-GB"/>
        </w:rPr>
      </w:pPr>
      <w:r>
        <w:t>TENDER PREPARATION</w:t>
      </w:r>
      <w:r>
        <w:tab/>
      </w:r>
      <w:r w:rsidR="00C939C9">
        <w:fldChar w:fldCharType="begin"/>
      </w:r>
      <w:r>
        <w:instrText xml:space="preserve"> PAGEREF _Toc529523963 \h </w:instrText>
      </w:r>
      <w:r w:rsidR="00C939C9">
        <w:fldChar w:fldCharType="separate"/>
      </w:r>
      <w:r>
        <w:t>7</w:t>
      </w:r>
      <w:r w:rsidR="00C939C9">
        <w:fldChar w:fldCharType="end"/>
      </w:r>
    </w:p>
    <w:p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rsidR="00C939C9">
        <w:fldChar w:fldCharType="begin"/>
      </w:r>
      <w:r>
        <w:instrText xml:space="preserve"> PAGEREF _Toc529523964 \h </w:instrText>
      </w:r>
      <w:r w:rsidR="00C939C9">
        <w:fldChar w:fldCharType="separate"/>
      </w:r>
      <w:r>
        <w:t>7</w:t>
      </w:r>
      <w:r w:rsidR="00C939C9">
        <w:fldChar w:fldCharType="end"/>
      </w:r>
    </w:p>
    <w:p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rsidR="00C939C9">
        <w:fldChar w:fldCharType="begin"/>
      </w:r>
      <w:r>
        <w:instrText xml:space="preserve"> PAGEREF _Toc529523965 \h </w:instrText>
      </w:r>
      <w:r w:rsidR="00C939C9">
        <w:fldChar w:fldCharType="separate"/>
      </w:r>
      <w:r>
        <w:t>8</w:t>
      </w:r>
      <w:r w:rsidR="00C939C9">
        <w:fldChar w:fldCharType="end"/>
      </w:r>
    </w:p>
    <w:p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rsidR="00C939C9">
        <w:fldChar w:fldCharType="begin"/>
      </w:r>
      <w:r>
        <w:instrText xml:space="preserve"> PAGEREF _Toc529523966 \h </w:instrText>
      </w:r>
      <w:r w:rsidR="00C939C9">
        <w:fldChar w:fldCharType="separate"/>
      </w:r>
      <w:r>
        <w:t>8</w:t>
      </w:r>
      <w:r w:rsidR="00C939C9">
        <w:fldChar w:fldCharType="end"/>
      </w:r>
    </w:p>
    <w:p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rsidR="00C939C9">
        <w:fldChar w:fldCharType="begin"/>
      </w:r>
      <w:r>
        <w:instrText xml:space="preserve"> PAGEREF _Toc529523967 \h </w:instrText>
      </w:r>
      <w:r w:rsidR="00C939C9">
        <w:fldChar w:fldCharType="separate"/>
      </w:r>
      <w:r>
        <w:t>14</w:t>
      </w:r>
      <w:r w:rsidR="00C939C9">
        <w:fldChar w:fldCharType="end"/>
      </w:r>
    </w:p>
    <w:p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rsidR="00C939C9">
        <w:fldChar w:fldCharType="begin"/>
      </w:r>
      <w:r>
        <w:instrText xml:space="preserve"> PAGEREF _Toc529523968 \h </w:instrText>
      </w:r>
      <w:r w:rsidR="00C939C9">
        <w:fldChar w:fldCharType="separate"/>
      </w:r>
      <w:r>
        <w:t>14</w:t>
      </w:r>
      <w:r w:rsidR="00C939C9">
        <w:fldChar w:fldCharType="end"/>
      </w:r>
    </w:p>
    <w:p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rsidR="00C939C9">
        <w:fldChar w:fldCharType="begin"/>
      </w:r>
      <w:r>
        <w:instrText xml:space="preserve"> PAGEREF _Toc529523969 \h </w:instrText>
      </w:r>
      <w:r w:rsidR="00C939C9">
        <w:fldChar w:fldCharType="separate"/>
      </w:r>
      <w:r>
        <w:t>15</w:t>
      </w:r>
      <w:r w:rsidR="00C939C9">
        <w:fldChar w:fldCharType="end"/>
      </w:r>
    </w:p>
    <w:p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rsidR="00C939C9">
        <w:fldChar w:fldCharType="begin"/>
      </w:r>
      <w:r>
        <w:instrText xml:space="preserve"> PAGEREF _Toc529523970 \h </w:instrText>
      </w:r>
      <w:r w:rsidR="00C939C9">
        <w:fldChar w:fldCharType="separate"/>
      </w:r>
      <w:r>
        <w:t>15</w:t>
      </w:r>
      <w:r w:rsidR="00C939C9">
        <w:fldChar w:fldCharType="end"/>
      </w:r>
    </w:p>
    <w:p w:rsidR="00224A76" w:rsidRPr="00224A76" w:rsidRDefault="00224A76">
      <w:pPr>
        <w:pStyle w:val="TOC1"/>
        <w:rPr>
          <w:rFonts w:ascii="Calibri" w:hAnsi="Calibri"/>
          <w:b w:val="0"/>
          <w:snapToGrid/>
          <w:sz w:val="22"/>
          <w:szCs w:val="22"/>
          <w:lang w:eastAsia="en-GB"/>
        </w:rPr>
      </w:pPr>
      <w:r>
        <w:t>SUBMISSION OF TENDERS</w:t>
      </w:r>
      <w:r>
        <w:tab/>
      </w:r>
      <w:r w:rsidR="00C939C9">
        <w:fldChar w:fldCharType="begin"/>
      </w:r>
      <w:r>
        <w:instrText xml:space="preserve"> PAGEREF _Toc529523971 \h </w:instrText>
      </w:r>
      <w:r w:rsidR="00C939C9">
        <w:fldChar w:fldCharType="separate"/>
      </w:r>
      <w:r>
        <w:t>16</w:t>
      </w:r>
      <w:r w:rsidR="00C939C9">
        <w:fldChar w:fldCharType="end"/>
      </w:r>
    </w:p>
    <w:p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rsidR="00C939C9">
        <w:fldChar w:fldCharType="begin"/>
      </w:r>
      <w:r>
        <w:instrText xml:space="preserve"> PAGEREF _Toc529523972 \h </w:instrText>
      </w:r>
      <w:r w:rsidR="00C939C9">
        <w:fldChar w:fldCharType="separate"/>
      </w:r>
      <w:r>
        <w:t>16</w:t>
      </w:r>
      <w:r w:rsidR="00C939C9">
        <w:fldChar w:fldCharType="end"/>
      </w:r>
    </w:p>
    <w:p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rsidR="00C939C9">
        <w:fldChar w:fldCharType="begin"/>
      </w:r>
      <w:r>
        <w:instrText xml:space="preserve"> PAGEREF _Toc529523973 \h </w:instrText>
      </w:r>
      <w:r w:rsidR="00C939C9">
        <w:fldChar w:fldCharType="separate"/>
      </w:r>
      <w:r>
        <w:t>17</w:t>
      </w:r>
      <w:r w:rsidR="00C939C9">
        <w:fldChar w:fldCharType="end"/>
      </w:r>
    </w:p>
    <w:p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rsidR="00C939C9">
        <w:fldChar w:fldCharType="begin"/>
      </w:r>
      <w:r>
        <w:instrText xml:space="preserve"> PAGEREF _Toc529523974 \h </w:instrText>
      </w:r>
      <w:r w:rsidR="00C939C9">
        <w:fldChar w:fldCharType="separate"/>
      </w:r>
      <w:r>
        <w:t>17</w:t>
      </w:r>
      <w:r w:rsidR="00C939C9">
        <w:fldChar w:fldCharType="end"/>
      </w:r>
    </w:p>
    <w:p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rsidR="00C939C9">
        <w:fldChar w:fldCharType="begin"/>
      </w:r>
      <w:r>
        <w:instrText xml:space="preserve"> PAGEREF _Toc529523975 \h </w:instrText>
      </w:r>
      <w:r w:rsidR="00C939C9">
        <w:fldChar w:fldCharType="separate"/>
      </w:r>
      <w:r>
        <w:t>18</w:t>
      </w:r>
      <w:r w:rsidR="00C939C9">
        <w:fldChar w:fldCharType="end"/>
      </w:r>
    </w:p>
    <w:p w:rsidR="00224A76" w:rsidRPr="00224A76" w:rsidRDefault="00224A76">
      <w:pPr>
        <w:pStyle w:val="TOC1"/>
        <w:rPr>
          <w:rFonts w:ascii="Calibri" w:hAnsi="Calibri"/>
          <w:b w:val="0"/>
          <w:snapToGrid/>
          <w:sz w:val="22"/>
          <w:szCs w:val="22"/>
          <w:lang w:eastAsia="en-GB"/>
        </w:rPr>
      </w:pPr>
      <w:r>
        <w:t>OPENING AND EVALUATING TENDERS</w:t>
      </w:r>
      <w:r>
        <w:tab/>
      </w:r>
      <w:r w:rsidR="00C939C9">
        <w:fldChar w:fldCharType="begin"/>
      </w:r>
      <w:r>
        <w:instrText xml:space="preserve"> PAGEREF _Toc529523976 \h </w:instrText>
      </w:r>
      <w:r w:rsidR="00C939C9">
        <w:fldChar w:fldCharType="separate"/>
      </w:r>
      <w:r>
        <w:t>18</w:t>
      </w:r>
      <w:r w:rsidR="00C939C9">
        <w:fldChar w:fldCharType="end"/>
      </w:r>
    </w:p>
    <w:p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rsidR="00C939C9">
        <w:fldChar w:fldCharType="begin"/>
      </w:r>
      <w:r>
        <w:instrText xml:space="preserve"> PAGEREF _Toc529523977 \h </w:instrText>
      </w:r>
      <w:r w:rsidR="00C939C9">
        <w:fldChar w:fldCharType="separate"/>
      </w:r>
      <w:r>
        <w:t>18</w:t>
      </w:r>
      <w:r w:rsidR="00C939C9">
        <w:fldChar w:fldCharType="end"/>
      </w:r>
    </w:p>
    <w:p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rsidR="00C939C9">
        <w:fldChar w:fldCharType="begin"/>
      </w:r>
      <w:r>
        <w:instrText xml:space="preserve"> PAGEREF _Toc529523978 \h </w:instrText>
      </w:r>
      <w:r w:rsidR="00C939C9">
        <w:fldChar w:fldCharType="separate"/>
      </w:r>
      <w:r>
        <w:t>18</w:t>
      </w:r>
      <w:r w:rsidR="00C939C9">
        <w:fldChar w:fldCharType="end"/>
      </w:r>
    </w:p>
    <w:p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rsidR="00C939C9">
        <w:fldChar w:fldCharType="begin"/>
      </w:r>
      <w:r>
        <w:instrText xml:space="preserve"> PAGEREF _Toc529523979 \h </w:instrText>
      </w:r>
      <w:r w:rsidR="00C939C9">
        <w:fldChar w:fldCharType="separate"/>
      </w:r>
      <w:r>
        <w:t>19</w:t>
      </w:r>
      <w:r w:rsidR="00C939C9">
        <w:fldChar w:fldCharType="end"/>
      </w:r>
    </w:p>
    <w:p w:rsidR="00224A76" w:rsidRPr="00224A76" w:rsidRDefault="00224A76">
      <w:pPr>
        <w:pStyle w:val="TOC1"/>
        <w:rPr>
          <w:rFonts w:ascii="Calibri" w:hAnsi="Calibri"/>
          <w:b w:val="0"/>
          <w:snapToGrid/>
          <w:sz w:val="22"/>
          <w:szCs w:val="22"/>
          <w:lang w:eastAsia="en-GB"/>
        </w:rPr>
      </w:pPr>
      <w:r>
        <w:t>CONTRACT AWARD</w:t>
      </w:r>
      <w:r>
        <w:tab/>
      </w:r>
      <w:r w:rsidR="00C939C9">
        <w:fldChar w:fldCharType="begin"/>
      </w:r>
      <w:r>
        <w:instrText xml:space="preserve"> PAGEREF _Toc529523980 \h </w:instrText>
      </w:r>
      <w:r w:rsidR="00C939C9">
        <w:fldChar w:fldCharType="separate"/>
      </w:r>
      <w:r>
        <w:t>20</w:t>
      </w:r>
      <w:r w:rsidR="00C939C9">
        <w:fldChar w:fldCharType="end"/>
      </w:r>
    </w:p>
    <w:p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rsidR="00C939C9">
        <w:fldChar w:fldCharType="begin"/>
      </w:r>
      <w:r>
        <w:instrText xml:space="preserve"> PAGEREF _Toc529523981 \h </w:instrText>
      </w:r>
      <w:r w:rsidR="00C939C9">
        <w:fldChar w:fldCharType="separate"/>
      </w:r>
      <w:r>
        <w:t>20</w:t>
      </w:r>
      <w:r w:rsidR="00C939C9">
        <w:fldChar w:fldCharType="end"/>
      </w:r>
    </w:p>
    <w:p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rsidR="00C939C9">
        <w:fldChar w:fldCharType="begin"/>
      </w:r>
      <w:r>
        <w:instrText xml:space="preserve"> PAGEREF _Toc529523982 \h </w:instrText>
      </w:r>
      <w:r w:rsidR="00C939C9">
        <w:fldChar w:fldCharType="separate"/>
      </w:r>
      <w:r>
        <w:t>20</w:t>
      </w:r>
      <w:r w:rsidR="00C939C9">
        <w:fldChar w:fldCharType="end"/>
      </w:r>
    </w:p>
    <w:p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rsidR="00C939C9">
        <w:fldChar w:fldCharType="begin"/>
      </w:r>
      <w:r>
        <w:instrText xml:space="preserve"> PAGEREF _Toc529523983 \h </w:instrText>
      </w:r>
      <w:r w:rsidR="00C939C9">
        <w:fldChar w:fldCharType="separate"/>
      </w:r>
      <w:r>
        <w:t>21</w:t>
      </w:r>
      <w:r w:rsidR="00C939C9">
        <w:fldChar w:fldCharType="end"/>
      </w:r>
    </w:p>
    <w:p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rsidR="00C939C9">
        <w:fldChar w:fldCharType="begin"/>
      </w:r>
      <w:r>
        <w:instrText xml:space="preserve"> PAGEREF _Toc529523984 \h </w:instrText>
      </w:r>
      <w:r w:rsidR="00C939C9">
        <w:fldChar w:fldCharType="separate"/>
      </w:r>
      <w:r>
        <w:t>21</w:t>
      </w:r>
      <w:r w:rsidR="00C939C9">
        <w:fldChar w:fldCharType="end"/>
      </w:r>
    </w:p>
    <w:p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rsidR="00C939C9">
        <w:fldChar w:fldCharType="begin"/>
      </w:r>
      <w:r>
        <w:instrText xml:space="preserve"> PAGEREF _Toc529523985 \h </w:instrText>
      </w:r>
      <w:r w:rsidR="00C939C9">
        <w:fldChar w:fldCharType="separate"/>
      </w:r>
      <w:r>
        <w:t>22</w:t>
      </w:r>
      <w:r w:rsidR="00C939C9">
        <w:fldChar w:fldCharType="end"/>
      </w:r>
    </w:p>
    <w:p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rsidR="00C939C9">
        <w:fldChar w:fldCharType="begin"/>
      </w:r>
      <w:r>
        <w:instrText xml:space="preserve"> PAGEREF _Toc529523986 \h </w:instrText>
      </w:r>
      <w:r w:rsidR="00C939C9">
        <w:fldChar w:fldCharType="separate"/>
      </w:r>
      <w:r>
        <w:t>23</w:t>
      </w:r>
      <w:r w:rsidR="00C939C9">
        <w:fldChar w:fldCharType="end"/>
      </w:r>
    </w:p>
    <w:p w:rsidR="0068234B" w:rsidRPr="000F1C89" w:rsidRDefault="00C939C9">
      <w:pPr>
        <w:rPr>
          <w:szCs w:val="22"/>
        </w:rPr>
      </w:pPr>
      <w:r>
        <w:rPr>
          <w:sz w:val="24"/>
          <w:szCs w:val="22"/>
        </w:rPr>
        <w:fldChar w:fldCharType="end"/>
      </w:r>
    </w:p>
    <w:p w:rsidR="009858A9" w:rsidRPr="000F1C89" w:rsidRDefault="009858A9">
      <w:pPr>
        <w:rPr>
          <w:szCs w:val="22"/>
        </w:rPr>
        <w:sectPr w:rsidR="009858A9" w:rsidRPr="000F1C89" w:rsidSect="00AA7E1D">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vAlign w:val="center"/>
          <w:noEndnote/>
          <w:titlePg/>
        </w:sectPr>
      </w:pPr>
    </w:p>
    <w:p w:rsidR="0068234B" w:rsidRPr="000F1C89" w:rsidRDefault="0068234B" w:rsidP="00E97DD1">
      <w:pPr>
        <w:pStyle w:val="Heading1"/>
      </w:pPr>
      <w:bookmarkStart w:id="5" w:name="_Toc529523953"/>
      <w:r w:rsidRPr="000F1C89">
        <w:lastRenderedPageBreak/>
        <w:t>GENERAL PART</w:t>
      </w:r>
      <w:bookmarkEnd w:id="5"/>
    </w:p>
    <w:p w:rsidR="0068234B" w:rsidRPr="000F1C89" w:rsidRDefault="0068234B" w:rsidP="00E97DD1">
      <w:pPr>
        <w:pStyle w:val="Heading2"/>
      </w:pPr>
      <w:bookmarkStart w:id="6" w:name="_Toc529523954"/>
      <w:r w:rsidRPr="000F1C89">
        <w:t>GENERAL INSTRUCTIONS</w:t>
      </w:r>
      <w:bookmarkEnd w:id="6"/>
    </w:p>
    <w:p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rsidR="0068234B" w:rsidRPr="000F1C89" w:rsidRDefault="0068234B" w:rsidP="00295D97">
      <w:pPr>
        <w:pStyle w:val="Heading3"/>
      </w:pPr>
      <w:r w:rsidRPr="000F1C89">
        <w:t>Timetable</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1843"/>
      </w:tblGrid>
      <w:tr w:rsidR="0068234B" w:rsidRPr="000F1C89" w:rsidTr="00617D2D">
        <w:tc>
          <w:tcPr>
            <w:tcW w:w="3969" w:type="dxa"/>
            <w:tcBorders>
              <w:bottom w:val="nil"/>
            </w:tcBorders>
          </w:tcPr>
          <w:p w:rsidR="0068234B" w:rsidRPr="000F1C89" w:rsidRDefault="0068234B" w:rsidP="00617D2D">
            <w:pPr>
              <w:ind w:left="34"/>
              <w:jc w:val="left"/>
            </w:pPr>
          </w:p>
        </w:tc>
        <w:tc>
          <w:tcPr>
            <w:tcW w:w="2410" w:type="dxa"/>
            <w:shd w:val="pct10" w:color="auto" w:fill="FFFFFF"/>
          </w:tcPr>
          <w:p w:rsidR="0068234B" w:rsidRPr="000F1C89" w:rsidRDefault="0068234B" w:rsidP="00617D2D">
            <w:pPr>
              <w:ind w:left="34"/>
              <w:jc w:val="center"/>
              <w:rPr>
                <w:b/>
                <w:sz w:val="18"/>
              </w:rPr>
            </w:pPr>
            <w:r w:rsidRPr="000F1C89">
              <w:rPr>
                <w:b/>
                <w:sz w:val="18"/>
              </w:rPr>
              <w:t>DATE</w:t>
            </w:r>
          </w:p>
        </w:tc>
        <w:tc>
          <w:tcPr>
            <w:tcW w:w="1843" w:type="dxa"/>
            <w:tcBorders>
              <w:bottom w:val="nil"/>
            </w:tcBorders>
            <w:shd w:val="pct10" w:color="auto" w:fill="FFFFFF"/>
          </w:tcPr>
          <w:p w:rsidR="0068234B" w:rsidRPr="000F1C89" w:rsidRDefault="0068234B" w:rsidP="00617D2D">
            <w:pPr>
              <w:ind w:left="34"/>
              <w:jc w:val="center"/>
              <w:rPr>
                <w:b/>
                <w:sz w:val="18"/>
              </w:rPr>
            </w:pPr>
            <w:r w:rsidRPr="000F1C89">
              <w:rPr>
                <w:b/>
                <w:sz w:val="18"/>
              </w:rPr>
              <w:t>TIME*</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 xml:space="preserve">Clarification meeting </w:t>
            </w:r>
            <w:r w:rsidR="00AA7E1D">
              <w:rPr>
                <w:b/>
              </w:rPr>
              <w:t>(optional)</w:t>
            </w:r>
          </w:p>
        </w:tc>
        <w:tc>
          <w:tcPr>
            <w:tcW w:w="2410" w:type="dxa"/>
          </w:tcPr>
          <w:p w:rsidR="0068234B" w:rsidRPr="000F1C89" w:rsidRDefault="00FD6967" w:rsidP="00881DBD">
            <w:pPr>
              <w:spacing w:before="60" w:after="60"/>
              <w:ind w:left="0"/>
              <w:jc w:val="left"/>
            </w:pPr>
            <w:r>
              <w:t>27.07.2021.</w:t>
            </w:r>
          </w:p>
        </w:tc>
        <w:tc>
          <w:tcPr>
            <w:tcW w:w="1843" w:type="dxa"/>
          </w:tcPr>
          <w:p w:rsidR="0068234B" w:rsidRPr="000F1C89" w:rsidRDefault="00FD6967" w:rsidP="00AA1AE6">
            <w:pPr>
              <w:spacing w:before="60" w:after="60"/>
              <w:ind w:left="34"/>
              <w:jc w:val="center"/>
            </w:pPr>
            <w:r>
              <w:t xml:space="preserve">11.00 am </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Site visit</w:t>
            </w:r>
            <w:r w:rsidR="00AA7E1D">
              <w:rPr>
                <w:b/>
              </w:rPr>
              <w:t xml:space="preserve"> (optional)</w:t>
            </w:r>
          </w:p>
        </w:tc>
        <w:tc>
          <w:tcPr>
            <w:tcW w:w="2410" w:type="dxa"/>
          </w:tcPr>
          <w:p w:rsidR="0068234B" w:rsidRPr="000F1C89" w:rsidRDefault="00C07F95" w:rsidP="00AA1AE6">
            <w:pPr>
              <w:spacing w:before="60" w:after="60"/>
              <w:ind w:left="34"/>
              <w:jc w:val="left"/>
            </w:pPr>
            <w:r>
              <w:t>27.07.2021</w:t>
            </w:r>
            <w:r w:rsidR="00FD6967">
              <w:t>.</w:t>
            </w:r>
          </w:p>
        </w:tc>
        <w:tc>
          <w:tcPr>
            <w:tcW w:w="1843" w:type="dxa"/>
          </w:tcPr>
          <w:p w:rsidR="0068234B" w:rsidRPr="000F1C89" w:rsidRDefault="00C07F95" w:rsidP="00AA1AE6">
            <w:pPr>
              <w:spacing w:before="60" w:after="60"/>
              <w:ind w:left="34"/>
              <w:jc w:val="center"/>
            </w:pPr>
            <w:r>
              <w:t>11.00 am</w:t>
            </w:r>
          </w:p>
        </w:tc>
      </w:tr>
      <w:tr w:rsidR="0068234B" w:rsidRPr="000F1C89" w:rsidTr="00617D2D">
        <w:tc>
          <w:tcPr>
            <w:tcW w:w="3969" w:type="dxa"/>
            <w:shd w:val="pct10" w:color="auto" w:fill="FFFFFF"/>
          </w:tcPr>
          <w:p w:rsidR="0068234B" w:rsidRPr="000F1C89" w:rsidRDefault="0068234B" w:rsidP="00372429">
            <w:pPr>
              <w:spacing w:before="60" w:after="60"/>
              <w:ind w:left="34"/>
              <w:jc w:val="left"/>
              <w:rPr>
                <w:b/>
              </w:rPr>
            </w:pPr>
            <w:r w:rsidRPr="000F1C89">
              <w:rPr>
                <w:b/>
              </w:rPr>
              <w:t>Deadline for request</w:t>
            </w:r>
            <w:r w:rsidR="0085796F" w:rsidRPr="000F1C89">
              <w:rPr>
                <w:b/>
              </w:rPr>
              <w:t>ing</w:t>
            </w:r>
            <w:r w:rsidRPr="000F1C89">
              <w:rPr>
                <w:b/>
              </w:rPr>
              <w:t xml:space="preserve"> any additional information from the </w:t>
            </w:r>
            <w:r w:rsidR="000C55DE">
              <w:rPr>
                <w:b/>
              </w:rPr>
              <w:t>c</w:t>
            </w:r>
            <w:r w:rsidRPr="000F1C89">
              <w:rPr>
                <w:b/>
              </w:rPr>
              <w:t xml:space="preserve">ontracting </w:t>
            </w:r>
            <w:r w:rsidR="000C55DE">
              <w:rPr>
                <w:b/>
              </w:rPr>
              <w:t>a</w:t>
            </w:r>
            <w:r w:rsidRPr="000F1C89">
              <w:rPr>
                <w:b/>
              </w:rPr>
              <w:t>uthority</w:t>
            </w:r>
          </w:p>
        </w:tc>
        <w:tc>
          <w:tcPr>
            <w:tcW w:w="2410" w:type="dxa"/>
          </w:tcPr>
          <w:p w:rsidR="0068234B" w:rsidRPr="000F1C89" w:rsidRDefault="00F33E14" w:rsidP="00AA1AE6">
            <w:pPr>
              <w:spacing w:before="60" w:after="60"/>
              <w:ind w:left="34"/>
              <w:jc w:val="left"/>
            </w:pPr>
            <w:r>
              <w:t>23.08.2021</w:t>
            </w:r>
            <w:r w:rsidR="00FD6967">
              <w:t>.</w:t>
            </w:r>
          </w:p>
        </w:tc>
        <w:tc>
          <w:tcPr>
            <w:tcW w:w="1843" w:type="dxa"/>
          </w:tcPr>
          <w:p w:rsidR="0068234B" w:rsidRPr="000F1C89" w:rsidRDefault="0068234B" w:rsidP="00AA1AE6">
            <w:pPr>
              <w:spacing w:before="60" w:after="60"/>
              <w:ind w:left="34"/>
              <w:jc w:val="center"/>
            </w:pPr>
          </w:p>
        </w:tc>
      </w:tr>
      <w:tr w:rsidR="0068234B" w:rsidRPr="000F1C89" w:rsidTr="00617D2D">
        <w:tc>
          <w:tcPr>
            <w:tcW w:w="3969" w:type="dxa"/>
            <w:shd w:val="pct10" w:color="auto" w:fill="FFFFFF"/>
          </w:tcPr>
          <w:p w:rsidR="0068234B" w:rsidRPr="000F1C89" w:rsidRDefault="0068234B" w:rsidP="00372429">
            <w:pPr>
              <w:spacing w:before="60" w:after="60"/>
              <w:ind w:left="34"/>
              <w:jc w:val="left"/>
              <w:rPr>
                <w:b/>
              </w:rPr>
            </w:pPr>
            <w:r w:rsidRPr="000F1C89">
              <w:rPr>
                <w:b/>
              </w:rPr>
              <w:t xml:space="preserve">Last date on which additional information are issued by the </w:t>
            </w:r>
            <w:r w:rsidR="000C55DE">
              <w:rPr>
                <w:b/>
              </w:rPr>
              <w:t>c</w:t>
            </w:r>
            <w:r w:rsidRPr="000F1C89">
              <w:rPr>
                <w:b/>
              </w:rPr>
              <w:t xml:space="preserve">ontracting </w:t>
            </w:r>
            <w:r w:rsidR="000C55DE">
              <w:rPr>
                <w:b/>
              </w:rPr>
              <w:t>a</w:t>
            </w:r>
            <w:r w:rsidRPr="000F1C89">
              <w:rPr>
                <w:b/>
              </w:rPr>
              <w:t>uthority</w:t>
            </w:r>
          </w:p>
        </w:tc>
        <w:tc>
          <w:tcPr>
            <w:tcW w:w="2410" w:type="dxa"/>
          </w:tcPr>
          <w:p w:rsidR="0068234B" w:rsidRPr="000F1C89" w:rsidRDefault="00F33E14" w:rsidP="00AA1AE6">
            <w:pPr>
              <w:spacing w:before="60" w:after="60"/>
              <w:ind w:left="34"/>
              <w:jc w:val="left"/>
            </w:pPr>
            <w:r>
              <w:t>02.09.2021</w:t>
            </w:r>
            <w:r w:rsidR="00065152">
              <w:t>.</w:t>
            </w:r>
          </w:p>
        </w:tc>
        <w:tc>
          <w:tcPr>
            <w:tcW w:w="1843" w:type="dxa"/>
          </w:tcPr>
          <w:p w:rsidR="0068234B" w:rsidRPr="000F1C89" w:rsidRDefault="0068234B" w:rsidP="00AA1AE6">
            <w:pPr>
              <w:spacing w:before="60" w:after="60"/>
              <w:ind w:left="34"/>
              <w:jc w:val="center"/>
            </w:pPr>
            <w:r w:rsidRPr="000F1C89">
              <w: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Deadline for submi</w:t>
            </w:r>
            <w:r w:rsidR="0085796F" w:rsidRPr="000F1C89">
              <w:rPr>
                <w:b/>
              </w:rPr>
              <w:t>tting</w:t>
            </w:r>
            <w:r w:rsidRPr="000F1C89">
              <w:rPr>
                <w:b/>
              </w:rPr>
              <w:t xml:space="preserve"> tenders</w:t>
            </w:r>
          </w:p>
        </w:tc>
        <w:tc>
          <w:tcPr>
            <w:tcW w:w="2410" w:type="dxa"/>
          </w:tcPr>
          <w:p w:rsidR="0068234B" w:rsidRPr="000F1C89" w:rsidRDefault="00F33E14" w:rsidP="00AA1AE6">
            <w:pPr>
              <w:spacing w:before="60" w:after="60"/>
              <w:ind w:left="34"/>
              <w:jc w:val="left"/>
            </w:pPr>
            <w:r>
              <w:t>13.09.2021</w:t>
            </w:r>
          </w:p>
        </w:tc>
        <w:tc>
          <w:tcPr>
            <w:tcW w:w="1843" w:type="dxa"/>
          </w:tcPr>
          <w:p w:rsidR="0068234B" w:rsidRPr="000F1C89" w:rsidRDefault="00C07F95" w:rsidP="00AA1AE6">
            <w:pPr>
              <w:spacing w:before="60" w:after="60"/>
              <w:ind w:left="34"/>
              <w:jc w:val="center"/>
            </w:pPr>
            <w:r>
              <w:t>14.00pm</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Tender opening session</w:t>
            </w:r>
          </w:p>
        </w:tc>
        <w:tc>
          <w:tcPr>
            <w:tcW w:w="2410" w:type="dxa"/>
          </w:tcPr>
          <w:p w:rsidR="0068234B" w:rsidRPr="000F1C89" w:rsidRDefault="00C07F95" w:rsidP="00AA1AE6">
            <w:pPr>
              <w:spacing w:before="60" w:after="60"/>
              <w:ind w:left="34"/>
              <w:jc w:val="left"/>
            </w:pPr>
            <w:r>
              <w:t>21.09.2021.</w:t>
            </w:r>
          </w:p>
        </w:tc>
        <w:tc>
          <w:tcPr>
            <w:tcW w:w="1843" w:type="dxa"/>
          </w:tcPr>
          <w:p w:rsidR="0068234B" w:rsidRPr="000F1C89" w:rsidRDefault="00C07F95" w:rsidP="00AA1AE6">
            <w:pPr>
              <w:spacing w:before="60" w:after="60"/>
              <w:ind w:left="34"/>
              <w:jc w:val="center"/>
            </w:pPr>
            <w:r>
              <w:t>12.00 pm</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rsidR="0068234B" w:rsidRPr="000F1C89" w:rsidRDefault="00ED0A01" w:rsidP="00EF2086">
            <w:pPr>
              <w:spacing w:before="60" w:after="60"/>
              <w:ind w:left="34"/>
              <w:jc w:val="left"/>
            </w:pPr>
            <w:r>
              <w:t>30.09.2021</w:t>
            </w:r>
            <w:r w:rsidR="0068234B" w:rsidRPr="000F1C89">
              <w:t xml:space="preserve"> </w:t>
            </w:r>
            <w:r w:rsidR="0068234B" w:rsidRPr="000F1C89">
              <w:rPr>
                <w:vertAlign w:val="superscript"/>
              </w:rPr>
              <w:sym w:font="Monotype Sorts" w:char="F027"/>
            </w:r>
          </w:p>
        </w:tc>
        <w:tc>
          <w:tcPr>
            <w:tcW w:w="1843" w:type="dxa"/>
          </w:tcPr>
          <w:p w:rsidR="0068234B" w:rsidRPr="000F1C89" w:rsidRDefault="0068234B" w:rsidP="00AA1AE6">
            <w:pPr>
              <w:spacing w:before="60" w:after="60"/>
              <w:ind w:left="34"/>
              <w:jc w:val="center"/>
            </w:pPr>
            <w:r w:rsidRPr="000F1C89">
              <w: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Signature of the contract</w:t>
            </w:r>
          </w:p>
        </w:tc>
        <w:tc>
          <w:tcPr>
            <w:tcW w:w="2410" w:type="dxa"/>
          </w:tcPr>
          <w:p w:rsidR="0068234B" w:rsidRPr="000F1C89" w:rsidRDefault="00ED0A01" w:rsidP="006A2F5C">
            <w:pPr>
              <w:spacing w:before="60" w:after="60"/>
              <w:ind w:left="34"/>
              <w:jc w:val="left"/>
            </w:pPr>
            <w:r>
              <w:t>01.10.2021</w:t>
            </w:r>
            <w:r w:rsidR="0068234B" w:rsidRPr="000F1C89">
              <w:t xml:space="preserve"> </w:t>
            </w:r>
            <w:r w:rsidR="0068234B" w:rsidRPr="000F1C89">
              <w:rPr>
                <w:vertAlign w:val="superscript"/>
              </w:rPr>
              <w:sym w:font="Monotype Sorts" w:char="F027"/>
            </w:r>
          </w:p>
        </w:tc>
        <w:tc>
          <w:tcPr>
            <w:tcW w:w="1843" w:type="dxa"/>
          </w:tcPr>
          <w:p w:rsidR="0068234B" w:rsidRPr="000F1C89" w:rsidRDefault="0068234B" w:rsidP="00AA1AE6">
            <w:pPr>
              <w:spacing w:before="60" w:after="60"/>
              <w:ind w:left="34"/>
              <w:jc w:val="center"/>
            </w:pPr>
            <w:r w:rsidRPr="000F1C89">
              <w:t>-</w:t>
            </w:r>
          </w:p>
        </w:tc>
      </w:tr>
    </w:tbl>
    <w:p w:rsidR="0068234B" w:rsidRDefault="0068234B" w:rsidP="00617D2D">
      <w:pPr>
        <w:ind w:left="1276"/>
        <w:rPr>
          <w:b/>
        </w:rPr>
      </w:pPr>
      <w:bookmarkStart w:id="7" w:name="_Ref500317541"/>
      <w:r w:rsidRPr="000F1C89">
        <w:rPr>
          <w:sz w:val="16"/>
        </w:rPr>
        <w:br/>
      </w:r>
      <w:r w:rsidRPr="000F1C89">
        <w:rPr>
          <w:b/>
        </w:rPr>
        <w:t xml:space="preserve">* All times are in the time zone of the country of the </w:t>
      </w:r>
      <w:r w:rsidR="000C55DE">
        <w:rPr>
          <w:b/>
        </w:rPr>
        <w:t>c</w:t>
      </w:r>
      <w:r w:rsidRPr="000F1C89">
        <w:rPr>
          <w:b/>
        </w:rPr>
        <w:t xml:space="preserve">ontracting </w:t>
      </w:r>
      <w:r w:rsidR="000C55DE">
        <w:rPr>
          <w:b/>
        </w:rPr>
        <w:t>a</w:t>
      </w:r>
      <w:r w:rsidRPr="000F1C89">
        <w:rPr>
          <w:b/>
        </w:rPr>
        <w:t>uthority</w:t>
      </w:r>
      <w:r w:rsidRPr="000F1C89">
        <w:rPr>
          <w:vertAlign w:val="superscript"/>
        </w:rPr>
        <w:t xml:space="preserve"> </w:t>
      </w:r>
      <w:r w:rsidR="000C55DE">
        <w:rPr>
          <w:b/>
        </w:rPr>
        <w:t>p</w:t>
      </w:r>
      <w:r w:rsidRPr="000F1C89">
        <w:rPr>
          <w:b/>
        </w:rPr>
        <w:t>rovisional date</w:t>
      </w:r>
    </w:p>
    <w:p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Provisional data</w:t>
      </w:r>
    </w:p>
    <w:p w:rsidR="0068234B" w:rsidRPr="000F1C89" w:rsidRDefault="0068234B" w:rsidP="00E97DD1">
      <w:pPr>
        <w:pStyle w:val="Heading2"/>
      </w:pPr>
      <w:bookmarkStart w:id="8" w:name="_Toc529523955"/>
      <w:bookmarkEnd w:id="7"/>
      <w:r w:rsidRPr="000F1C89">
        <w:t>FINANCING</w:t>
      </w:r>
      <w:bookmarkEnd w:id="8"/>
    </w:p>
    <w:p w:rsidR="00AB6354" w:rsidRPr="0025703B" w:rsidRDefault="00AB6354" w:rsidP="00AB6354">
      <w:pPr>
        <w:pStyle w:val="PRAGHeading2"/>
        <w:numPr>
          <w:ilvl w:val="0"/>
          <w:numId w:val="0"/>
        </w:numPr>
        <w:rPr>
          <w:rStyle w:val="Strong"/>
          <w:sz w:val="22"/>
          <w:szCs w:val="22"/>
        </w:rPr>
      </w:pPr>
      <w:bookmarkStart w:id="9" w:name="_Toc529523956"/>
      <w:r>
        <w:rPr>
          <w:szCs w:val="22"/>
          <w:lang w:val="en-US"/>
        </w:rPr>
        <w:t xml:space="preserve">        </w:t>
      </w:r>
      <w:r w:rsidRPr="00DD59AE">
        <w:rPr>
          <w:szCs w:val="22"/>
          <w:lang w:val="en-US"/>
        </w:rPr>
        <w:t>CB007.2.21.072</w:t>
      </w:r>
      <w:r w:rsidRPr="00DD59AE">
        <w:rPr>
          <w:lang w:val="en-US"/>
        </w:rPr>
        <w:t>  </w:t>
      </w:r>
    </w:p>
    <w:p w:rsidR="00AB6354" w:rsidRDefault="00AB6354" w:rsidP="006A2F5C"/>
    <w:p w:rsidR="006A2F5C" w:rsidRDefault="006A2F5C" w:rsidP="006A2F5C">
      <w:r w:rsidRPr="001D2F08">
        <w:t>The project is co-financed by the European Union, in accordance with the rules of Interreg –IPA CBC Bulgaria-Serbia Programme and the Regulation 236/2014 programme.</w:t>
      </w:r>
    </w:p>
    <w:p w:rsidR="006A2F5C" w:rsidRPr="000F1C89" w:rsidRDefault="006A2F5C" w:rsidP="006A2F5C">
      <w:r w:rsidRPr="00C12A31">
        <w:t>The project is co-financed by</w:t>
      </w:r>
      <w:r>
        <w:t xml:space="preserve"> the</w:t>
      </w:r>
      <w:r w:rsidRPr="00C12A31">
        <w:t xml:space="preserve"> City of </w:t>
      </w:r>
      <w:smartTag w:uri="urn:schemas-microsoft-com:office:smarttags" w:element="City">
        <w:smartTag w:uri="urn:schemas-microsoft-com:office:smarttags" w:element="place">
          <w:r w:rsidRPr="00C12A31">
            <w:t>Pirot</w:t>
          </w:r>
        </w:smartTag>
      </w:smartTag>
      <w:r>
        <w:t xml:space="preserve"> </w:t>
      </w:r>
    </w:p>
    <w:p w:rsidR="006A2F5C" w:rsidRPr="000F1C89" w:rsidRDefault="006A2F5C" w:rsidP="006A2F5C"/>
    <w:p w:rsidR="0068234B" w:rsidRPr="000F1C89" w:rsidRDefault="0068234B" w:rsidP="00E97DD1">
      <w:pPr>
        <w:pStyle w:val="Heading2"/>
      </w:pPr>
      <w:r w:rsidRPr="000F1C89">
        <w:t>PARTICIPATION</w:t>
      </w:r>
      <w:bookmarkEnd w:id="9"/>
    </w:p>
    <w:p w:rsidR="004A0333" w:rsidRPr="00EA575B" w:rsidRDefault="004A0333" w:rsidP="000A7BE8">
      <w:pPr>
        <w:pStyle w:val="Heading3"/>
        <w:ind w:left="720"/>
        <w:rPr>
          <w:b/>
        </w:rPr>
      </w:pPr>
      <w:r w:rsidRPr="000F1C89">
        <w:rPr>
          <w:b/>
        </w:rPr>
        <w:t xml:space="preserve"> </w:t>
      </w:r>
      <w:r w:rsidRPr="00EA575B">
        <w:t xml:space="preserve">Participation is open to all </w:t>
      </w:r>
      <w:r w:rsidRPr="00EA575B">
        <w:rPr>
          <w:rFonts w:eastAsia="Calibri"/>
          <w:szCs w:val="24"/>
        </w:rPr>
        <w:t xml:space="preserve">natural persons who are nationals of and </w:t>
      </w:r>
      <w:r w:rsidRPr="00EA575B">
        <w:t xml:space="preserve">legal persons </w:t>
      </w:r>
      <w:r w:rsidR="006072A7" w:rsidRPr="00EA575B">
        <w:t>(</w:t>
      </w:r>
      <w:r w:rsidRPr="00EA575B">
        <w:t xml:space="preserve">participating either individually or in a grouping </w:t>
      </w:r>
      <w:r w:rsidR="006072A7" w:rsidRPr="00EA575B">
        <w:t xml:space="preserve">– </w:t>
      </w:r>
      <w:r w:rsidRPr="00EA575B">
        <w:t>consortium</w:t>
      </w:r>
      <w:r w:rsidR="006072A7" w:rsidRPr="00EA575B">
        <w:t xml:space="preserve"> </w:t>
      </w:r>
      <w:r w:rsidR="00CF634D" w:rsidRPr="00EA575B">
        <w:t>–</w:t>
      </w:r>
      <w:r w:rsidRPr="00EA575B">
        <w:t xml:space="preserve"> of tenderers</w:t>
      </w:r>
      <w:r w:rsidR="006072A7" w:rsidRPr="00EA575B">
        <w:t>)</w:t>
      </w:r>
      <w:r w:rsidRPr="00EA575B">
        <w:t xml:space="preserve"> which are effectively established in a Member State of the European Union or in a eligible country or territory as defined under </w:t>
      </w:r>
      <w:r w:rsidRPr="00EA575B">
        <w:rPr>
          <w:rFonts w:eastAsia="Calibri"/>
          <w:bCs/>
          <w:szCs w:val="24"/>
        </w:rPr>
        <w:t xml:space="preserve">the Regulation </w:t>
      </w:r>
      <w:r w:rsidRPr="00EA575B">
        <w:rPr>
          <w:szCs w:val="24"/>
        </w:rPr>
        <w:t xml:space="preserve">(EU) </w:t>
      </w:r>
      <w:r w:rsidR="00AA7E1D" w:rsidRPr="00EA575B">
        <w:rPr>
          <w:szCs w:val="24"/>
        </w:rPr>
        <w:t>n</w:t>
      </w:r>
      <w:r w:rsidR="000C55DE" w:rsidRPr="00EA575B">
        <w:rPr>
          <w:szCs w:val="24"/>
        </w:rPr>
        <w:t>o</w:t>
      </w:r>
      <w:r w:rsidR="00C317EE" w:rsidRPr="00EA575B">
        <w:rPr>
          <w:szCs w:val="24"/>
        </w:rPr>
        <w:t xml:space="preserve"> </w:t>
      </w:r>
      <w:r w:rsidRPr="00EA575B">
        <w:rPr>
          <w:rFonts w:eastAsia="MS Mincho"/>
          <w:szCs w:val="24"/>
          <w:lang w:eastAsia="ja-JP"/>
        </w:rPr>
        <w:t xml:space="preserve">236/2014 </w:t>
      </w:r>
      <w:r w:rsidRPr="00EA575B">
        <w:rPr>
          <w:rFonts w:eastAsia="Calibri"/>
          <w:bCs/>
          <w:szCs w:val="24"/>
        </w:rPr>
        <w:t xml:space="preserve">establishing common rules and procedures for the implementation of the Union's instruments for external action (CIR) </w:t>
      </w:r>
      <w:r w:rsidRPr="00EA575B">
        <w:t xml:space="preserve">for the applicable </w:t>
      </w:r>
      <w:r w:rsidR="000C55DE" w:rsidRPr="00EA575B">
        <w:t>i</w:t>
      </w:r>
      <w:r w:rsidRPr="00EA575B">
        <w:t>nstrument under which the contract is finan</w:t>
      </w:r>
      <w:r w:rsidR="00AA1AE6" w:rsidRPr="00EA575B">
        <w:t xml:space="preserve">ced (see also </w:t>
      </w:r>
      <w:r w:rsidR="001C7EB2" w:rsidRPr="00EA575B">
        <w:t xml:space="preserve">the additional information about </w:t>
      </w:r>
      <w:r w:rsidR="006342DC" w:rsidRPr="00EA575B">
        <w:t>the contract notice</w:t>
      </w:r>
      <w:r w:rsidR="00AA1AE6" w:rsidRPr="00EA575B">
        <w:t>)</w:t>
      </w:r>
      <w:r w:rsidRPr="00EA575B">
        <w:rPr>
          <w:rFonts w:eastAsia="Calibri"/>
          <w:szCs w:val="24"/>
        </w:rPr>
        <w:t xml:space="preserve">. </w:t>
      </w:r>
      <w:r w:rsidRPr="00EA575B">
        <w:t xml:space="preserve">Participation is also open to international organisations. All supplies under this contract must </w:t>
      </w:r>
      <w:r w:rsidRPr="00EA575B">
        <w:lastRenderedPageBreak/>
        <w:t xml:space="preserve">originate in one or more of these countries. </w:t>
      </w:r>
      <w:r w:rsidRPr="00EA575B">
        <w:rPr>
          <w:rFonts w:eastAsia="Calibri"/>
          <w:szCs w:val="24"/>
        </w:rPr>
        <w:t>However, they may originate from any country when</w:t>
      </w:r>
      <w:bookmarkStart w:id="10" w:name="_DV_C321"/>
      <w:r w:rsidRPr="00EA575B">
        <w:rPr>
          <w:rFonts w:eastAsia="Calibri"/>
          <w:color w:val="000000"/>
          <w:szCs w:val="24"/>
        </w:rPr>
        <w:t xml:space="preserve"> the amount of the supplies to be purchased is below</w:t>
      </w:r>
      <w:bookmarkEnd w:id="10"/>
      <w:r w:rsidR="00720FF6" w:rsidRPr="00EA575B">
        <w:rPr>
          <w:rFonts w:eastAsia="Calibri"/>
          <w:color w:val="000000"/>
          <w:szCs w:val="24"/>
        </w:rPr>
        <w:t xml:space="preserve"> </w:t>
      </w:r>
      <w:r w:rsidR="000C55DE" w:rsidRPr="00EA575B">
        <w:rPr>
          <w:rFonts w:eastAsia="Calibri"/>
          <w:color w:val="000000"/>
          <w:szCs w:val="24"/>
        </w:rPr>
        <w:t>EUR </w:t>
      </w:r>
      <w:r w:rsidRPr="00EA575B">
        <w:rPr>
          <w:rFonts w:eastAsia="Calibri"/>
          <w:color w:val="000000"/>
          <w:szCs w:val="24"/>
        </w:rPr>
        <w:t>100</w:t>
      </w:r>
      <w:r w:rsidR="00AA7E1D" w:rsidRPr="00EA575B">
        <w:rPr>
          <w:rFonts w:eastAsia="Calibri"/>
          <w:color w:val="000000"/>
          <w:szCs w:val="24"/>
        </w:rPr>
        <w:t> </w:t>
      </w:r>
      <w:r w:rsidRPr="00EA575B">
        <w:rPr>
          <w:rFonts w:eastAsia="Calibri"/>
          <w:color w:val="000000"/>
          <w:szCs w:val="24"/>
        </w:rPr>
        <w:t>000</w:t>
      </w:r>
    </w:p>
    <w:p w:rsidR="00B52260" w:rsidRPr="000F1C89" w:rsidRDefault="00B52260" w:rsidP="00B52260">
      <w:pPr>
        <w:ind w:left="720"/>
      </w:pPr>
    </w:p>
    <w:p w:rsidR="00B52260" w:rsidRPr="000F1C89" w:rsidRDefault="00B52260" w:rsidP="000A7BE8">
      <w:pPr>
        <w:ind w:left="720"/>
      </w:pPr>
    </w:p>
    <w:p w:rsidR="0068234B" w:rsidRPr="000F1C89" w:rsidRDefault="0068234B" w:rsidP="000A7BE8">
      <w:pPr>
        <w:pStyle w:val="Heading3"/>
        <w:ind w:left="720"/>
      </w:pPr>
      <w:r w:rsidRPr="000F1C89">
        <w:t xml:space="preserve">These terms refer to all nationals of the </w:t>
      </w:r>
      <w:r w:rsidR="0049139F" w:rsidRPr="000F1C89">
        <w:t xml:space="preserve">above </w:t>
      </w:r>
      <w:r w:rsidRPr="000F1C89">
        <w:t xml:space="preserve">states and to all legal entities, companies or partnerships </w:t>
      </w:r>
      <w:r w:rsidR="002A1AA5" w:rsidRPr="000F1C89">
        <w:t xml:space="preserve">established in the above states. For the purposes of proving compliance with this rule, tenderers being legal persons, must present the documents required under that country’s law. </w:t>
      </w:r>
    </w:p>
    <w:p w:rsidR="00AA7E1D" w:rsidRPr="000F1C89" w:rsidRDefault="0068234B" w:rsidP="00AA7E1D">
      <w:pPr>
        <w:pStyle w:val="Heading3"/>
        <w:ind w:left="720"/>
      </w:pPr>
      <w:r w:rsidRPr="000F1C89">
        <w:t>The eligibility requirement detailed in subclause</w:t>
      </w:r>
      <w:r w:rsidR="005271DB" w:rsidRPr="000F1C89">
        <w:t>s</w:t>
      </w:r>
      <w:r w:rsidRPr="000F1C89">
        <w:t xml:space="preserve"> 3.1 and 3.2 applies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rsidR="00AA7E1D" w:rsidRPr="000F1C89" w:rsidRDefault="0068234B" w:rsidP="00AA7E1D">
      <w:pPr>
        <w:pStyle w:val="Heading3"/>
        <w:ind w:left="720"/>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 xml:space="preserve">(exclusion criteria) or </w:t>
      </w:r>
      <w:r w:rsidR="000C55DE">
        <w:t>2.6.10.1.2.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rsidR="00AA7E1D" w:rsidRPr="000F1C89" w:rsidRDefault="0068234B" w:rsidP="00AA7E1D">
      <w:pPr>
        <w:pStyle w:val="Heading3"/>
        <w:ind w:left="720"/>
      </w:pPr>
      <w:r w:rsidRPr="000F1C89">
        <w:t>The exclusion situation referred to in subclause 3.4 applies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rsidR="0068234B" w:rsidRDefault="003E3265" w:rsidP="00EA575B">
      <w:pPr>
        <w:pStyle w:val="Heading3"/>
        <w:ind w:left="720"/>
      </w:pPr>
      <w:r>
        <w:t xml:space="preserve">Subcontracting is allowed but the contractor will retain full liability towards the contracting authority for performance of the contract as a whole. </w:t>
      </w:r>
    </w:p>
    <w:p w:rsidR="00EA575B" w:rsidRPr="000F1C89" w:rsidRDefault="00EA575B" w:rsidP="00EA575B">
      <w:pPr>
        <w:pStyle w:val="Heading3"/>
        <w:numPr>
          <w:ilvl w:val="1"/>
          <w:numId w:val="0"/>
        </w:numPr>
        <w:tabs>
          <w:tab w:val="num" w:pos="1134"/>
        </w:tabs>
        <w:ind w:left="1134" w:hanging="567"/>
      </w:pPr>
      <w:r w:rsidRPr="000F1C89">
        <w:t>The upper limit authorised for subcontracting is 30</w:t>
      </w:r>
      <w:r w:rsidRPr="000F1C89">
        <w:rPr>
          <w:w w:val="50"/>
        </w:rPr>
        <w:t> </w:t>
      </w:r>
      <w:r w:rsidRPr="000F1C89">
        <w:t>% of the value of the tender</w:t>
      </w:r>
      <w:r w:rsidRPr="000F1C89">
        <w:rPr>
          <w:rStyle w:val="FootnoteReference"/>
        </w:rPr>
        <w:footnoteReference w:id="2"/>
      </w:r>
      <w:r w:rsidRPr="000F1C89">
        <w:t>.</w:t>
      </w:r>
    </w:p>
    <w:p w:rsidR="00EA575B" w:rsidRPr="00EA575B" w:rsidRDefault="00EA575B" w:rsidP="00EA575B"/>
    <w:p w:rsidR="0068234B" w:rsidRPr="000F1C89" w:rsidRDefault="0068234B" w:rsidP="00E97DD1">
      <w:pPr>
        <w:pStyle w:val="Heading2"/>
      </w:pPr>
      <w:bookmarkStart w:id="11" w:name="_Toc529523957"/>
      <w:r w:rsidRPr="000F1C89">
        <w:t>ONLY ONE TENDER PER TENDERER</w:t>
      </w:r>
      <w:bookmarkEnd w:id="11"/>
    </w:p>
    <w:p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w:t>
      </w:r>
      <w:r w:rsidRPr="000F1C89">
        <w:rPr>
          <w:szCs w:val="22"/>
        </w:rPr>
        <w:lastRenderedPageBreak/>
        <w:t xml:space="preserve">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rsidR="0068234B" w:rsidRPr="000F1C89" w:rsidRDefault="0068234B" w:rsidP="00E97DD1">
      <w:pPr>
        <w:pStyle w:val="Heading2"/>
      </w:pPr>
      <w:bookmarkStart w:id="12" w:name="_Toc529523958"/>
      <w:r w:rsidRPr="000F1C89">
        <w:t>TENDER EXPENSES</w:t>
      </w:r>
      <w:bookmarkEnd w:id="12"/>
    </w:p>
    <w:p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rsidR="0068234B" w:rsidRPr="000F1C89" w:rsidRDefault="0068234B" w:rsidP="00E97DD1">
      <w:pPr>
        <w:pStyle w:val="Heading2"/>
      </w:pPr>
      <w:bookmarkStart w:id="13" w:name="_Toc529523959"/>
      <w:r w:rsidRPr="000F1C89">
        <w:t xml:space="preserve">SITE </w:t>
      </w:r>
      <w:r w:rsidR="00526C2B" w:rsidRPr="000F1C89">
        <w:t>VISIT AND CLARIFICATION MEETING</w:t>
      </w:r>
      <w:bookmarkEnd w:id="13"/>
    </w:p>
    <w:p w:rsidR="00AA7E1D" w:rsidRPr="00EA575B" w:rsidRDefault="0068234B" w:rsidP="00AA7E1D">
      <w:pPr>
        <w:pStyle w:val="Heading3"/>
        <w:ind w:left="720"/>
      </w:pPr>
      <w:r w:rsidRPr="000F1C89">
        <w:t xml:space="preserve">The tenderer is </w:t>
      </w:r>
      <w:r w:rsidRPr="00EA575B">
        <w:t>strongly advised</w:t>
      </w:r>
      <w:r w:rsidR="00EA575B">
        <w:t xml:space="preserve"> </w:t>
      </w:r>
      <w:r w:rsidRPr="000F1C89">
        <w:t xml:space="preserve">to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FD6967" w:rsidRPr="00A63972">
        <w:rPr>
          <w:highlight w:val="yellow"/>
        </w:rPr>
        <w:t>27.07.2021. at 11.00</w:t>
      </w:r>
      <w:r w:rsidR="00FD6967">
        <w:t xml:space="preserve"> am local time </w:t>
      </w:r>
      <w:r w:rsidR="00EA575B" w:rsidRPr="00EA575B">
        <w:t xml:space="preserve">  settlement</w:t>
      </w:r>
      <w:r w:rsidR="00EA575B">
        <w:t xml:space="preserve"> Senjak</w:t>
      </w:r>
      <w:r w:rsidR="00D93B93">
        <w:t xml:space="preserve"> built </w:t>
      </w:r>
      <w:r w:rsidR="00D93B93" w:rsidRPr="00D93B93">
        <w:t xml:space="preserve"> location</w:t>
      </w:r>
      <w:r w:rsidR="00D93B93">
        <w:t xml:space="preserve">- behind the </w:t>
      </w:r>
      <w:r w:rsidR="00D93B93" w:rsidRPr="00D93B93">
        <w:t>main football stadium</w:t>
      </w:r>
      <w:r w:rsidR="00EA575B">
        <w:t>, Pirot</w:t>
      </w:r>
      <w:r w:rsidRPr="000F1C89">
        <w:t xml:space="preserve">, see </w:t>
      </w:r>
      <w:r w:rsidR="001C7EB2">
        <w:t xml:space="preserve">the additional information about </w:t>
      </w:r>
      <w:r w:rsidRPr="000F1C89">
        <w:t xml:space="preserve">the </w:t>
      </w:r>
      <w:r w:rsidR="001F2D2F" w:rsidRPr="000F1C89">
        <w:t xml:space="preserve">contract </w:t>
      </w:r>
      <w:r w:rsidR="001F2D2F" w:rsidRPr="00EA575B">
        <w:rPr>
          <w:highlight w:val="yellow"/>
        </w:rPr>
        <w:t>notice</w:t>
      </w:r>
      <w:r w:rsidRPr="00EA575B">
        <w:rPr>
          <w:highlight w:val="yellow"/>
        </w:rPr>
        <w:t>.</w:t>
      </w:r>
      <w:r w:rsidR="006072A7" w:rsidRPr="00EA575B">
        <w:rPr>
          <w:highlight w:val="yellow"/>
        </w:rPr>
        <w:t>)</w:t>
      </w:r>
      <w:r w:rsidR="00AA7E1D" w:rsidRPr="00EA575B">
        <w:rPr>
          <w:highlight w:val="yellow"/>
        </w:rPr>
        <w:t xml:space="preserve"> </w:t>
      </w:r>
    </w:p>
    <w:p w:rsidR="00AA7E1D" w:rsidRPr="000F1C89" w:rsidRDefault="0068234B" w:rsidP="00AA7E1D">
      <w:pPr>
        <w:pStyle w:val="Heading3"/>
        <w:ind w:left="720"/>
      </w:pPr>
      <w:r w:rsidRPr="00EA575B">
        <w:rPr>
          <w:highlight w:val="yellow"/>
        </w:rPr>
        <w:t>A clarification meeting and a site visit will</w:t>
      </w:r>
      <w:r w:rsidR="00EA575B" w:rsidRPr="00EA575B">
        <w:rPr>
          <w:highlight w:val="yellow"/>
        </w:rPr>
        <w:t xml:space="preserve"> </w:t>
      </w:r>
      <w:r w:rsidRPr="00EA575B">
        <w:rPr>
          <w:highlight w:val="yellow"/>
        </w:rPr>
        <w:t xml:space="preserve">be held by the </w:t>
      </w:r>
      <w:r w:rsidR="00EB7A64" w:rsidRPr="00EA575B">
        <w:rPr>
          <w:highlight w:val="yellow"/>
        </w:rPr>
        <w:t>c</w:t>
      </w:r>
      <w:r w:rsidRPr="00EA575B">
        <w:rPr>
          <w:highlight w:val="yellow"/>
        </w:rPr>
        <w:t>ontracting</w:t>
      </w:r>
      <w:r w:rsidRPr="000F1C89">
        <w:t xml:space="preserve"> </w:t>
      </w:r>
      <w:r w:rsidR="00EB7A64">
        <w:t>a</w:t>
      </w:r>
      <w:r w:rsidRPr="000F1C89">
        <w:t xml:space="preserve">uthority </w:t>
      </w:r>
      <w:r w:rsidR="006072A7" w:rsidRPr="000F1C89">
        <w:t>(</w:t>
      </w:r>
      <w:r w:rsidR="00FD6967" w:rsidRPr="00A63972">
        <w:rPr>
          <w:highlight w:val="yellow"/>
        </w:rPr>
        <w:t>27.07.2021. at 11.00</w:t>
      </w:r>
      <w:r w:rsidR="00FD6967">
        <w:t xml:space="preserve"> am local time </w:t>
      </w:r>
      <w:r w:rsidR="00FD6967" w:rsidRPr="00EA575B">
        <w:t>,  settlement</w:t>
      </w:r>
      <w:r w:rsidR="00FD6967">
        <w:t xml:space="preserve"> Senjak built </w:t>
      </w:r>
      <w:r w:rsidR="00FD6967" w:rsidRPr="00D93B93">
        <w:t xml:space="preserve"> location</w:t>
      </w:r>
      <w:r w:rsidR="00FD6967">
        <w:t xml:space="preserve">- behind the </w:t>
      </w:r>
      <w:r w:rsidR="00FD6967" w:rsidRPr="00D93B93">
        <w:t>main football stadium</w:t>
      </w:r>
      <w:r w:rsidR="00FD6967">
        <w:t>, Pirot</w:t>
      </w:r>
      <w:r w:rsidR="00FD6967" w:rsidRPr="000F1C89">
        <w:t>,</w:t>
      </w:r>
      <w:r w:rsidR="00EA575B" w:rsidRPr="00EF2086">
        <w:rPr>
          <w:highlight w:val="yellow"/>
        </w:rPr>
        <w:t>,</w:t>
      </w:r>
      <w:r w:rsidR="00EA575B">
        <w:t xml:space="preserve">  </w:t>
      </w:r>
      <w:r w:rsidR="00D93B93" w:rsidRPr="00EA575B">
        <w:t>settlement</w:t>
      </w:r>
      <w:r w:rsidR="00D93B93">
        <w:t xml:space="preserve"> Senjak built </w:t>
      </w:r>
      <w:r w:rsidR="00D93B93" w:rsidRPr="00D93B93">
        <w:t xml:space="preserve"> location</w:t>
      </w:r>
      <w:r w:rsidR="00D93B93">
        <w:t xml:space="preserve">- behind the </w:t>
      </w:r>
      <w:r w:rsidR="00D93B93" w:rsidRPr="00D93B93">
        <w:t>main football stadium</w:t>
      </w:r>
      <w:r w:rsidR="00D93B93">
        <w:t>, Pirot</w:t>
      </w:r>
      <w:r w:rsidR="00D93B93" w:rsidRPr="000F1C89">
        <w:t>,</w:t>
      </w:r>
      <w:r w:rsidR="00EA575B" w:rsidRPr="000F1C89">
        <w:t>,</w:t>
      </w:r>
      <w:r w:rsidRPr="000F1C89">
        <w:t xml:space="preserve"> see </w:t>
      </w:r>
      <w:r w:rsidR="001C7EB2">
        <w:t xml:space="preserve">the additional information about </w:t>
      </w:r>
      <w:r w:rsidRPr="000F1C89">
        <w:t xml:space="preserve">the </w:t>
      </w:r>
      <w:r w:rsidR="001F2D2F" w:rsidRPr="000F1C89">
        <w:t>contract notice</w:t>
      </w:r>
      <w:r w:rsidR="006072A7" w:rsidRPr="000F1C89">
        <w:t>)</w:t>
      </w:r>
      <w:r w:rsidRPr="000F1C89">
        <w:t>.</w:t>
      </w:r>
      <w:r w:rsidR="00AA7E1D" w:rsidRPr="00AA7E1D">
        <w:t xml:space="preserve"> </w:t>
      </w:r>
    </w:p>
    <w:p w:rsidR="00AA7E1D" w:rsidRPr="000F1C89" w:rsidRDefault="0048094E" w:rsidP="00AA7E1D">
      <w:pPr>
        <w:pStyle w:val="Heading2"/>
      </w:pPr>
      <w:bookmarkStart w:id="14" w:name="_Toc529523960"/>
      <w:r>
        <w:t xml:space="preserve">CONTENT OF </w:t>
      </w:r>
      <w:r w:rsidR="0068234B" w:rsidRPr="000F1C89">
        <w:t>TENDER DOCUMENTS</w:t>
      </w:r>
      <w:bookmarkEnd w:id="14"/>
    </w:p>
    <w:p w:rsidR="0068234B" w:rsidRPr="000F1C89" w:rsidRDefault="0068234B" w:rsidP="00CC76FD">
      <w:r w:rsidRPr="000F1C89">
        <w:t>The set of tender documents comprises the documents specified in the invitation letter.</w:t>
      </w:r>
    </w:p>
    <w:p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rsidR="0068234B" w:rsidRPr="000F1C89" w:rsidRDefault="0068234B" w:rsidP="00E97DD1">
      <w:pPr>
        <w:pStyle w:val="Heading2"/>
      </w:pPr>
      <w:bookmarkStart w:id="15" w:name="_Toc529523961"/>
      <w:r w:rsidRPr="000F1C89">
        <w:t>EXPLANATIONS CONCERNING TENDER DOCUMENTS</w:t>
      </w:r>
      <w:bookmarkEnd w:id="15"/>
    </w:p>
    <w:p w:rsidR="00C8311B" w:rsidRPr="00C8311B" w:rsidRDefault="001F25D6" w:rsidP="00446CC1">
      <w:pPr>
        <w:pStyle w:val="Heading3"/>
        <w:ind w:left="567" w:hanging="567"/>
        <w:rPr>
          <w:b/>
        </w:rPr>
      </w:pPr>
      <w:r w:rsidRPr="00446CC1">
        <w:rPr>
          <w:snapToGrid w:val="0"/>
          <w:szCs w:val="20"/>
        </w:rPr>
        <w:t xml:space="preserve">Any request for additional information must be made in writing </w:t>
      </w:r>
      <w:r w:rsidR="0018521F" w:rsidRPr="00BE3363">
        <w:t xml:space="preserve">to </w:t>
      </w:r>
      <w:r w:rsidR="0018521F">
        <w:t xml:space="preserve"> </w:t>
      </w:r>
      <w:hyperlink r:id="rId13" w:history="1">
        <w:r w:rsidR="0018521F" w:rsidRPr="00B42811">
          <w:rPr>
            <w:rStyle w:val="Hyperlink"/>
          </w:rPr>
          <w:t>marija.djosic@pirot.rs</w:t>
        </w:r>
      </w:hyperlink>
      <w:r w:rsidR="0018521F">
        <w:t xml:space="preserve"> </w:t>
      </w:r>
      <w:r w:rsidRPr="00446CC1">
        <w:rPr>
          <w:snapToGrid w:val="0"/>
          <w:szCs w:val="20"/>
        </w:rPr>
        <w:t xml:space="preserve">at the latest 21 days before the deadline for submission of </w:t>
      </w:r>
      <w:r>
        <w:rPr>
          <w:snapToGrid w:val="0"/>
          <w:szCs w:val="20"/>
        </w:rPr>
        <w:t>tenders</w:t>
      </w:r>
      <w:r w:rsidRPr="00446CC1">
        <w:rPr>
          <w:snapToGrid w:val="0"/>
          <w:szCs w:val="20"/>
        </w:rPr>
        <w:t xml:space="preserve"> stated at section IV.2.2) of the contract notice.</w:t>
      </w:r>
      <w:r w:rsidR="00C8311B" w:rsidRPr="00C8311B">
        <w:rPr>
          <w:b/>
          <w:lang w:val="en-US"/>
        </w:rPr>
        <w:t xml:space="preserve"> </w:t>
      </w:r>
      <w:r w:rsidR="00C8311B">
        <w:rPr>
          <w:b/>
          <w:lang w:val="en-US"/>
        </w:rPr>
        <w:t xml:space="preserve"> </w:t>
      </w:r>
      <w:r w:rsidR="00C8311B" w:rsidRPr="00C8311B">
        <w:rPr>
          <w:lang w:val="en-US"/>
        </w:rPr>
        <w:t>Publication reference: CB007.2.21.072 –PP1-TD01 Contract title</w:t>
      </w:r>
      <w:r w:rsidR="00C8311B" w:rsidRPr="00C8311B">
        <w:rPr>
          <w:b/>
          <w:lang w:val="en-US"/>
        </w:rPr>
        <w:t>:</w:t>
      </w:r>
      <w:r w:rsidR="00C8311B" w:rsidRPr="00C8311B">
        <w:rPr>
          <w:rStyle w:val="FootnoteReference"/>
          <w:b/>
        </w:rPr>
        <w:t xml:space="preserve"> </w:t>
      </w:r>
      <w:r w:rsidR="00C8311B" w:rsidRPr="00C8311B">
        <w:rPr>
          <w:rStyle w:val="Strong"/>
          <w:b w:val="0"/>
        </w:rPr>
        <w:t>Construction of an artificial grass football field</w:t>
      </w:r>
    </w:p>
    <w:p w:rsidR="0068234B" w:rsidRPr="001F25D6" w:rsidRDefault="001F25D6" w:rsidP="00C8311B">
      <w:pPr>
        <w:pStyle w:val="Heading3"/>
        <w:numPr>
          <w:ilvl w:val="0"/>
          <w:numId w:val="0"/>
        </w:numPr>
        <w:ind w:left="567"/>
      </w:pPr>
      <w:r>
        <w:rPr>
          <w:snapToGrid w:val="0"/>
          <w:szCs w:val="20"/>
        </w:rPr>
        <w:t xml:space="preserve"> </w:t>
      </w:r>
      <w:r w:rsidR="0068234B" w:rsidRPr="001F25D6">
        <w:rPr>
          <w:snapToGrid w:val="0"/>
          <w:szCs w:val="20"/>
        </w:rPr>
        <w:t xml:space="preserve">The </w:t>
      </w:r>
      <w:r w:rsidR="00EB7A64" w:rsidRPr="001F25D6">
        <w:rPr>
          <w:snapToGrid w:val="0"/>
          <w:szCs w:val="20"/>
        </w:rPr>
        <w:t>c</w:t>
      </w:r>
      <w:r w:rsidR="0068234B" w:rsidRPr="001F25D6">
        <w:rPr>
          <w:snapToGrid w:val="0"/>
          <w:szCs w:val="20"/>
        </w:rPr>
        <w:t xml:space="preserve">ontracting </w:t>
      </w:r>
      <w:r w:rsidR="00EB7A64" w:rsidRPr="001F25D6">
        <w:rPr>
          <w:snapToGrid w:val="0"/>
          <w:szCs w:val="20"/>
        </w:rPr>
        <w:t>a</w:t>
      </w:r>
      <w:r w:rsidR="0068234B" w:rsidRPr="001F25D6">
        <w:rPr>
          <w:snapToGrid w:val="0"/>
          <w:szCs w:val="20"/>
        </w:rPr>
        <w:t>uthority has no obligation to provide additional information after this date.</w:t>
      </w:r>
    </w:p>
    <w:p w:rsidR="0068234B" w:rsidRDefault="0068234B" w:rsidP="00446CC1">
      <w:pPr>
        <w:rPr>
          <w:snapToGrid/>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11 days before the deadline for receipt of tenders.</w:t>
      </w:r>
      <w:r w:rsidRPr="000F1C89">
        <w:rPr>
          <w:snapToGrid/>
        </w:rPr>
        <w:t xml:space="preserve"> </w:t>
      </w:r>
    </w:p>
    <w:p w:rsidR="00881DBD" w:rsidRPr="000F1C89" w:rsidRDefault="00881DBD" w:rsidP="00446CC1">
      <w:pPr>
        <w:rPr>
          <w:bCs/>
        </w:rPr>
      </w:pPr>
    </w:p>
    <w:p w:rsidR="0068234B" w:rsidRPr="000F1C89" w:rsidRDefault="0068234B" w:rsidP="0018521F">
      <w:pPr>
        <w:pStyle w:val="Heading3"/>
        <w:ind w:left="567" w:hanging="567"/>
      </w:pPr>
      <w:r w:rsidRPr="000F1C89">
        <w:t xml:space="preserve">The questions and answers </w:t>
      </w:r>
      <w:r w:rsidR="00C36442" w:rsidRPr="00C36442">
        <w:t>will be published on</w:t>
      </w:r>
      <w:r w:rsidR="0018521F">
        <w:t xml:space="preserve">  the Programme web site </w:t>
      </w:r>
      <w:r w:rsidR="00C36442" w:rsidRPr="00C36442">
        <w:t xml:space="preserve"> </w:t>
      </w:r>
      <w:hyperlink r:id="rId14" w:history="1">
        <w:r w:rsidR="0018521F" w:rsidRPr="00CB6211">
          <w:rPr>
            <w:rStyle w:val="Hyperlink"/>
          </w:rPr>
          <w:t>http://www.ipacbc-bgrs.eu/sr/tenders</w:t>
        </w:r>
      </w:hyperlink>
      <w:r w:rsidR="0018521F">
        <w:t xml:space="preserve">. and the web site of Contracting Authority </w:t>
      </w:r>
      <w:hyperlink r:id="rId15" w:history="1">
        <w:r w:rsidR="0018521F" w:rsidRPr="00A21F33">
          <w:rPr>
            <w:rStyle w:val="Hyperlink"/>
          </w:rPr>
          <w:t>www.pirot.rs</w:t>
        </w:r>
      </w:hyperlink>
      <w:r w:rsidR="0018521F">
        <w:t xml:space="preserve"> .</w:t>
      </w:r>
      <w:r w:rsidR="001F25D6">
        <w:t xml:space="preserve"> </w:t>
      </w:r>
      <w:r w:rsidR="001F25D6" w:rsidRPr="007144DC">
        <w:t xml:space="preserve">The website will be </w:t>
      </w:r>
      <w:r w:rsidR="001F25D6" w:rsidRPr="007144DC">
        <w:lastRenderedPageBreak/>
        <w:t>updated regularly and it is the tenderer’s responsibility to check for updates and modifications during the submission period.</w:t>
      </w:r>
    </w:p>
    <w:p w:rsidR="0068234B" w:rsidRPr="000F1C89" w:rsidRDefault="0068234B" w:rsidP="00E97DD1">
      <w:pPr>
        <w:pStyle w:val="Heading2"/>
      </w:pPr>
      <w:bookmarkStart w:id="16" w:name="_Toc529523962"/>
      <w:r w:rsidRPr="000F1C89">
        <w:t>MODIFICATIONS TO TENDER DOCUMENTS</w:t>
      </w:r>
      <w:bookmarkEnd w:id="16"/>
    </w:p>
    <w:p w:rsidR="0048094E" w:rsidRPr="000F1C89" w:rsidRDefault="0068234B" w:rsidP="0048094E">
      <w:pPr>
        <w:pStyle w:val="Heading3"/>
        <w:ind w:left="720"/>
      </w:pPr>
      <w:r w:rsidRPr="000F1C89">
        <w:t xml:space="preserve">The </w:t>
      </w:r>
      <w:r w:rsidR="00EB7A64">
        <w:t>c</w:t>
      </w:r>
      <w:r w:rsidRPr="000F1C89">
        <w:t xml:space="preserve">ontracting </w:t>
      </w:r>
      <w:r w:rsidR="00EB7A64">
        <w:t>a</w:t>
      </w:r>
      <w:r w:rsidRPr="000F1C89">
        <w:t xml:space="preserve">uthority may amend the tender documents by </w:t>
      </w:r>
      <w:r w:rsidR="00655038" w:rsidRPr="000F1C89">
        <w:t xml:space="preserve">publishing modifications </w:t>
      </w:r>
      <w:r w:rsidRPr="000F1C89">
        <w:t>up to 11 days before the deadline for submi</w:t>
      </w:r>
      <w:r w:rsidR="00C202A0" w:rsidRPr="000F1C89">
        <w:t>tting</w:t>
      </w:r>
      <w:r w:rsidRPr="000F1C89">
        <w:t xml:space="preserve"> tenders.</w:t>
      </w:r>
      <w:r w:rsidR="0048094E" w:rsidRPr="0048094E">
        <w:t xml:space="preserve"> </w:t>
      </w:r>
    </w:p>
    <w:p w:rsidR="00166AE1" w:rsidRDefault="0068234B" w:rsidP="000A7BE8">
      <w:pPr>
        <w:pStyle w:val="Heading3"/>
        <w:ind w:left="720" w:hanging="862"/>
      </w:pPr>
      <w:r w:rsidRPr="000F1C89">
        <w:t xml:space="preserve">Each </w:t>
      </w:r>
      <w:r w:rsidR="00655038" w:rsidRPr="000F1C89">
        <w:t xml:space="preserve">modification </w:t>
      </w:r>
      <w:r w:rsidRPr="000F1C89">
        <w:t xml:space="preserve">published will constitute a part of the tender documents and </w:t>
      </w:r>
      <w:r w:rsidR="00C36442" w:rsidRPr="00C36442">
        <w:t>will be published on</w:t>
      </w:r>
      <w:r w:rsidR="00166AE1">
        <w:t xml:space="preserve">  the Programme web site </w:t>
      </w:r>
      <w:r w:rsidR="00166AE1" w:rsidRPr="00C36442">
        <w:t xml:space="preserve"> </w:t>
      </w:r>
      <w:hyperlink r:id="rId16" w:history="1">
        <w:r w:rsidR="00166AE1" w:rsidRPr="00CB6211">
          <w:rPr>
            <w:rStyle w:val="Hyperlink"/>
          </w:rPr>
          <w:t>http://www.ipacbc-bgrs.eu/sr/tenders</w:t>
        </w:r>
      </w:hyperlink>
      <w:r w:rsidR="00166AE1">
        <w:t xml:space="preserve">. and the web site of Contracting Authority </w:t>
      </w:r>
      <w:hyperlink r:id="rId17" w:history="1">
        <w:r w:rsidR="00166AE1" w:rsidRPr="00A21F33">
          <w:rPr>
            <w:rStyle w:val="Hyperlink"/>
          </w:rPr>
          <w:t>www.pirot.rs</w:t>
        </w:r>
      </w:hyperlink>
    </w:p>
    <w:p w:rsidR="0068234B" w:rsidRPr="000F1C89" w:rsidRDefault="0068234B" w:rsidP="000A7BE8">
      <w:pPr>
        <w:pStyle w:val="Heading3"/>
        <w:ind w:left="720" w:hanging="862"/>
      </w:pPr>
      <w:r w:rsidRPr="000F1C89">
        <w:t xml:space="preserve">The </w:t>
      </w:r>
      <w:r w:rsidR="00EB7A64">
        <w:t>c</w:t>
      </w:r>
      <w:r w:rsidRPr="000F1C89">
        <w:t xml:space="preserve">ontracting </w:t>
      </w:r>
      <w:r w:rsidR="00EB7A64">
        <w:t>a</w:t>
      </w:r>
      <w:r w:rsidRPr="000F1C89">
        <w:t>uthority may, as necessary and in accordance with Clause 18, extend the deadline for submi</w:t>
      </w:r>
      <w:r w:rsidR="00FF34CD" w:rsidRPr="000F1C89">
        <w:t>tting</w:t>
      </w:r>
      <w:r w:rsidRPr="000F1C89">
        <w:t xml:space="preserve"> tenders to give tenderers sufficient time to take </w:t>
      </w:r>
      <w:r w:rsidR="00655038" w:rsidRPr="000F1C89">
        <w:t xml:space="preserve">modifications </w:t>
      </w:r>
      <w:r w:rsidRPr="000F1C89">
        <w:t>into account when preparing their tenders.</w:t>
      </w:r>
    </w:p>
    <w:p w:rsidR="0068234B" w:rsidRPr="000F1C89" w:rsidRDefault="0068234B" w:rsidP="00E97DD1">
      <w:pPr>
        <w:pStyle w:val="Heading1"/>
      </w:pPr>
      <w:bookmarkStart w:id="17" w:name="_Toc529523963"/>
      <w:r w:rsidRPr="000F1C89">
        <w:t>TENDER PREPARATION</w:t>
      </w:r>
      <w:bookmarkEnd w:id="17"/>
    </w:p>
    <w:p w:rsidR="0068234B" w:rsidRPr="000F1C89" w:rsidRDefault="0068234B" w:rsidP="00E97DD1">
      <w:pPr>
        <w:pStyle w:val="Heading2"/>
        <w:numPr>
          <w:ilvl w:val="1"/>
          <w:numId w:val="30"/>
        </w:numPr>
      </w:pPr>
      <w:bookmarkStart w:id="18" w:name="_Toc529523964"/>
      <w:r w:rsidRPr="000F1C89">
        <w:t>LANGUAGE OF TENDERS</w:t>
      </w:r>
      <w:bookmarkEnd w:id="18"/>
    </w:p>
    <w:p w:rsidR="0068234B" w:rsidRPr="000F1C89" w:rsidRDefault="0068234B" w:rsidP="000A7BE8">
      <w:pPr>
        <w:pStyle w:val="Heading3"/>
        <w:ind w:left="720"/>
      </w:pPr>
      <w:r w:rsidRPr="000F1C89">
        <w:t xml:space="preserve">The tender and all correspondence and documents related to the tender exchanged by the tenderer and the </w:t>
      </w:r>
      <w:r w:rsidR="00EB7A64">
        <w:t>c</w:t>
      </w:r>
      <w:r w:rsidRPr="000F1C89">
        <w:t xml:space="preserve">ontracting </w:t>
      </w:r>
      <w:r w:rsidR="00EB7A64">
        <w:t>a</w:t>
      </w:r>
      <w:r w:rsidRPr="000F1C89">
        <w:t>uthority must be written in the language of the procedure</w:t>
      </w:r>
      <w:r w:rsidR="00C202A0" w:rsidRPr="000F1C89">
        <w:t>,</w:t>
      </w:r>
      <w:r w:rsidRPr="000F1C89">
        <w:t xml:space="preserve"> which is English. All correspondence relating to payments, including invoices and interim and final payment certificates, must also be sent to the </w:t>
      </w:r>
      <w:r w:rsidR="00EB7A64">
        <w:t>c</w:t>
      </w:r>
      <w:r w:rsidRPr="000F1C89">
        <w:t xml:space="preserve">ontracting </w:t>
      </w:r>
      <w:r w:rsidR="00EB7A64">
        <w:t>a</w:t>
      </w:r>
      <w:r w:rsidRPr="000F1C89">
        <w:t>uthority in English.</w:t>
      </w:r>
    </w:p>
    <w:p w:rsidR="0068234B" w:rsidRPr="000F1C89" w:rsidRDefault="0068234B" w:rsidP="000A7BE8">
      <w:pPr>
        <w:pStyle w:val="Heading3"/>
        <w:ind w:left="720"/>
      </w:pPr>
      <w:r w:rsidRPr="000F1C89">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0F1C89">
        <w:t>English</w:t>
      </w:r>
      <w:r w:rsidRPr="000F1C89">
        <w:t>, it is strongly recommended to provide a translation into the language of the call for tenders, in order to facilitate the evaluation of the documents.</w:t>
      </w:r>
    </w:p>
    <w:p w:rsidR="0068234B" w:rsidRPr="000F1C89" w:rsidRDefault="0068234B" w:rsidP="00E97DD1">
      <w:pPr>
        <w:pStyle w:val="Heading2"/>
      </w:pPr>
      <w:bookmarkStart w:id="19" w:name="_Toc529523965"/>
      <w:r w:rsidRPr="000F1C89">
        <w:t>CONTENT AND PRESENTATION OF TENDER</w:t>
      </w:r>
      <w:bookmarkEnd w:id="19"/>
    </w:p>
    <w:p w:rsidR="0068234B" w:rsidRPr="000F1C89" w:rsidRDefault="0068234B" w:rsidP="000A7BE8">
      <w:pPr>
        <w:pStyle w:val="Heading3"/>
        <w:ind w:left="720"/>
      </w:pPr>
      <w:r w:rsidRPr="000F1C89">
        <w:t>Tenders must satisfy the following conditions:</w:t>
      </w:r>
    </w:p>
    <w:p w:rsidR="0068234B" w:rsidRPr="000F1C89" w:rsidRDefault="0068234B" w:rsidP="001D55A9">
      <w:pPr>
        <w:pStyle w:val="Heading4"/>
      </w:pPr>
      <w:r w:rsidRPr="000F1C89">
        <w:t xml:space="preserve">Tenders must comprise the documents and information in </w:t>
      </w:r>
      <w:r w:rsidR="007B2220">
        <w:t>C</w:t>
      </w:r>
      <w:r w:rsidRPr="000F1C89">
        <w:t>lause 12 below.</w:t>
      </w:r>
    </w:p>
    <w:p w:rsidR="0068234B" w:rsidRPr="000F1C89" w:rsidRDefault="0068234B" w:rsidP="00662136">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rsidR="0068234B" w:rsidRPr="000F1C89" w:rsidRDefault="0068234B" w:rsidP="001D55A9">
      <w:pPr>
        <w:pStyle w:val="Heading4"/>
      </w:pPr>
      <w:r w:rsidRPr="000F1C89">
        <w:t xml:space="preserve">The relevant pages of the documents specified in </w:t>
      </w:r>
      <w:r w:rsidR="007B2220">
        <w:t>C</w:t>
      </w:r>
      <w:r w:rsidRPr="000F1C89">
        <w:t>lause 12 must be signed as indicated.</w:t>
      </w:r>
    </w:p>
    <w:p w:rsidR="0068234B" w:rsidRPr="000F1C89" w:rsidRDefault="0068234B" w:rsidP="001D55A9">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rsidR="006072A7" w:rsidRPr="00FD6967" w:rsidRDefault="0068234B" w:rsidP="000A7BE8">
      <w:pPr>
        <w:pStyle w:val="Heading3"/>
        <w:ind w:left="720"/>
      </w:pPr>
      <w:r w:rsidRPr="00FD6967">
        <w:t>The works are not divided into lots</w:t>
      </w:r>
      <w:r w:rsidR="006072A7" w:rsidRPr="00FD6967">
        <w:t xml:space="preserve">. Tenders must be for all the quantities indicated </w:t>
      </w:r>
    </w:p>
    <w:p w:rsidR="0068234B" w:rsidRPr="00FD6967" w:rsidRDefault="0068234B" w:rsidP="001D55A9">
      <w:pPr>
        <w:pStyle w:val="Heading4"/>
      </w:pPr>
      <w:r w:rsidRPr="00FD6967">
        <w:t>Under no circumstances will tenders for part of the quantities required be taken into consideration.</w:t>
      </w:r>
    </w:p>
    <w:p w:rsidR="0068234B" w:rsidRPr="000F1C89" w:rsidRDefault="0068234B" w:rsidP="00E97DD1">
      <w:pPr>
        <w:pStyle w:val="Heading2"/>
      </w:pPr>
      <w:bookmarkStart w:id="20" w:name="_Toc529523966"/>
      <w:r w:rsidRPr="000F1C89">
        <w:lastRenderedPageBreak/>
        <w:t>INFORMATION/DOCUMENTS TO BE SUPPLIED BY THE TENDERER</w:t>
      </w:r>
      <w:bookmarkEnd w:id="20"/>
    </w:p>
    <w:p w:rsidR="0068234B" w:rsidRPr="000F1C89" w:rsidRDefault="0068234B" w:rsidP="0068234B">
      <w:pPr>
        <w:spacing w:before="240"/>
        <w:rPr>
          <w:szCs w:val="22"/>
        </w:rPr>
      </w:pPr>
      <w:r w:rsidRPr="000F1C89">
        <w:rPr>
          <w:szCs w:val="22"/>
          <w:highlight w:val="yellow"/>
        </w:rPr>
        <w:t>To be customised to the requirements of the tender dossier</w:t>
      </w:r>
      <w:r w:rsidR="001D55A9">
        <w:rPr>
          <w:szCs w:val="22"/>
        </w:rPr>
        <w:t>.</w:t>
      </w:r>
    </w:p>
    <w:p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rsidR="0068234B" w:rsidRPr="000F1C89" w:rsidRDefault="0068234B" w:rsidP="001D55A9">
      <w:pPr>
        <w:pStyle w:val="Heading4"/>
      </w:pPr>
      <w:r w:rsidRPr="000F1C89">
        <w:t>Tender form</w:t>
      </w:r>
      <w:r w:rsidR="00983665" w:rsidRPr="000F1C89">
        <w:t xml:space="preserve">, together with its 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FootnoteReference"/>
        </w:rPr>
        <w:footnoteReference w:id="3"/>
      </w:r>
      <w:r w:rsidR="00983665" w:rsidRPr="000F1C89">
        <w:t xml:space="preserve"> </w:t>
      </w:r>
      <w:r w:rsidR="00FF34CD" w:rsidRPr="000F1C89">
        <w:t>using</w:t>
      </w:r>
      <w:r w:rsidRPr="000F1C89">
        <w:t xml:space="preserve"> the form provided in Volume 1, </w:t>
      </w:r>
      <w:r w:rsidR="00CF634D">
        <w:t>S</w:t>
      </w:r>
      <w:r w:rsidRPr="000F1C89">
        <w:t>ection 2;</w:t>
      </w:r>
      <w:r w:rsidR="009E05F0" w:rsidRPr="000F1C89">
        <w:tab/>
      </w:r>
    </w:p>
    <w:p w:rsidR="0068234B" w:rsidRPr="000F1C89" w:rsidRDefault="0068234B" w:rsidP="001D55A9">
      <w:pPr>
        <w:pStyle w:val="Heading4"/>
      </w:pPr>
      <w:r w:rsidRPr="000F1C89">
        <w:t>Documentation as required in the questionnaire in Volume 1, Section 4, including all forms attached;</w:t>
      </w:r>
    </w:p>
    <w:p w:rsidR="0068234B" w:rsidRPr="000F1C89" w:rsidRDefault="0068234B" w:rsidP="001D55A9">
      <w:pPr>
        <w:pStyle w:val="Heading4"/>
      </w:pPr>
      <w:r w:rsidRPr="000F1C89">
        <w:t>The forms provided in Volume 4:</w:t>
      </w:r>
    </w:p>
    <w:p w:rsidR="0068234B" w:rsidRPr="00973707" w:rsidRDefault="0068234B" w:rsidP="00E97DD1">
      <w:pPr>
        <w:ind w:left="1134" w:firstLine="720"/>
        <w:rPr>
          <w:szCs w:val="22"/>
        </w:rPr>
      </w:pPr>
      <w:r w:rsidRPr="00973707">
        <w:rPr>
          <w:szCs w:val="22"/>
        </w:rPr>
        <w:t xml:space="preserve">Volume 4.2.2 </w:t>
      </w:r>
      <w:r w:rsidR="00E725FE" w:rsidRPr="00973707">
        <w:rPr>
          <w:szCs w:val="22"/>
        </w:rPr>
        <w:t>—</w:t>
      </w:r>
      <w:r w:rsidRPr="00973707">
        <w:rPr>
          <w:szCs w:val="22"/>
        </w:rPr>
        <w:t xml:space="preserve"> </w:t>
      </w:r>
      <w:r w:rsidR="00FF34CD" w:rsidRPr="00973707">
        <w:rPr>
          <w:szCs w:val="22"/>
        </w:rPr>
        <w:t>Summary</w:t>
      </w:r>
      <w:r w:rsidRPr="00973707">
        <w:rPr>
          <w:szCs w:val="22"/>
        </w:rPr>
        <w:t>;</w:t>
      </w:r>
    </w:p>
    <w:p w:rsidR="0068234B" w:rsidRPr="00973707" w:rsidRDefault="0068234B" w:rsidP="00E97DD1">
      <w:pPr>
        <w:ind w:left="1134" w:firstLine="720"/>
        <w:rPr>
          <w:szCs w:val="22"/>
        </w:rPr>
      </w:pPr>
      <w:r w:rsidRPr="00973707">
        <w:rPr>
          <w:szCs w:val="22"/>
        </w:rPr>
        <w:t xml:space="preserve">Volume 4.2.3 </w:t>
      </w:r>
      <w:r w:rsidR="00E725FE" w:rsidRPr="00973707">
        <w:rPr>
          <w:szCs w:val="22"/>
        </w:rPr>
        <w:t>—</w:t>
      </w:r>
      <w:r w:rsidRPr="00973707">
        <w:rPr>
          <w:szCs w:val="22"/>
        </w:rPr>
        <w:t xml:space="preserve"> Breakdown of the </w:t>
      </w:r>
      <w:r w:rsidR="0033332D" w:rsidRPr="00973707">
        <w:rPr>
          <w:szCs w:val="22"/>
        </w:rPr>
        <w:t>l</w:t>
      </w:r>
      <w:r w:rsidRPr="00973707">
        <w:rPr>
          <w:szCs w:val="22"/>
        </w:rPr>
        <w:t xml:space="preserve">ump-sum </w:t>
      </w:r>
      <w:r w:rsidR="0033332D" w:rsidRPr="00973707">
        <w:rPr>
          <w:szCs w:val="22"/>
        </w:rPr>
        <w:t>p</w:t>
      </w:r>
      <w:r w:rsidRPr="00973707">
        <w:rPr>
          <w:szCs w:val="22"/>
        </w:rPr>
        <w:t>rice;</w:t>
      </w:r>
    </w:p>
    <w:p w:rsidR="0068234B" w:rsidRPr="00973707" w:rsidRDefault="0068234B" w:rsidP="00E97DD1">
      <w:pPr>
        <w:ind w:left="1134" w:firstLine="720"/>
        <w:rPr>
          <w:szCs w:val="22"/>
        </w:rPr>
      </w:pPr>
    </w:p>
    <w:p w:rsidR="0068234B" w:rsidRPr="000F1C89" w:rsidRDefault="0068234B" w:rsidP="00E97DD1">
      <w:pPr>
        <w:ind w:left="1134"/>
        <w:rPr>
          <w:szCs w:val="22"/>
        </w:rPr>
      </w:pPr>
      <w:r w:rsidRPr="00973707">
        <w:rPr>
          <w:szCs w:val="22"/>
        </w:rPr>
        <w:t xml:space="preserve">The </w:t>
      </w:r>
      <w:r w:rsidR="00EB7A64" w:rsidRPr="00973707">
        <w:rPr>
          <w:szCs w:val="22"/>
        </w:rPr>
        <w:t>b</w:t>
      </w:r>
      <w:r w:rsidRPr="00973707">
        <w:rPr>
          <w:szCs w:val="22"/>
        </w:rPr>
        <w:t xml:space="preserve">reakdown of the </w:t>
      </w:r>
      <w:r w:rsidR="00EB7A64" w:rsidRPr="00973707">
        <w:rPr>
          <w:szCs w:val="22"/>
        </w:rPr>
        <w:t>l</w:t>
      </w:r>
      <w:r w:rsidRPr="00973707">
        <w:rPr>
          <w:szCs w:val="22"/>
        </w:rPr>
        <w:t xml:space="preserve">ump-sum </w:t>
      </w:r>
      <w:r w:rsidR="00EB7A64" w:rsidRPr="00973707">
        <w:rPr>
          <w:szCs w:val="22"/>
        </w:rPr>
        <w:t>p</w:t>
      </w:r>
      <w:r w:rsidRPr="00973707">
        <w:rPr>
          <w:szCs w:val="22"/>
        </w:rPr>
        <w:t>rice do</w:t>
      </w:r>
      <w:r w:rsidR="009B4AD0" w:rsidRPr="00973707">
        <w:rPr>
          <w:szCs w:val="22"/>
        </w:rPr>
        <w:t>es</w:t>
      </w:r>
      <w:r w:rsidRPr="00973707">
        <w:rPr>
          <w:szCs w:val="22"/>
        </w:rPr>
        <w:t xml:space="preserve"> not derogate in any way to the clause </w:t>
      </w:r>
      <w:r w:rsidR="005346CE" w:rsidRPr="00973707">
        <w:rPr>
          <w:szCs w:val="22"/>
        </w:rPr>
        <w:t>stating that</w:t>
      </w:r>
      <w:r w:rsidRPr="00973707">
        <w:rPr>
          <w:szCs w:val="22"/>
        </w:rPr>
        <w:t>, in a lump-sum contract, the total contract price remains fixed irrespective of the quantit</w:t>
      </w:r>
      <w:r w:rsidR="00FF34CD" w:rsidRPr="00973707">
        <w:rPr>
          <w:szCs w:val="22"/>
        </w:rPr>
        <w:t>y</w:t>
      </w:r>
      <w:r w:rsidRPr="00973707">
        <w:rPr>
          <w:szCs w:val="22"/>
        </w:rPr>
        <w:t xml:space="preserve"> of work actually carried out.</w:t>
      </w:r>
      <w:r w:rsidRPr="000F1C89">
        <w:rPr>
          <w:szCs w:val="22"/>
        </w:rPr>
        <w:t xml:space="preserve"> </w:t>
      </w:r>
    </w:p>
    <w:p w:rsidR="0068234B" w:rsidRPr="000F1C89" w:rsidRDefault="0068234B" w:rsidP="001D55A9">
      <w:pPr>
        <w:pStyle w:val="Heading5"/>
        <w:ind w:left="2410"/>
      </w:pPr>
      <w:r w:rsidRPr="000F1C89">
        <w:t xml:space="preserve">The prices in Volume 4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rsidR="0068234B" w:rsidRPr="000F1C89" w:rsidRDefault="003C1679" w:rsidP="001D55A9">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rsidR="0068234B" w:rsidRPr="000F1C89" w:rsidRDefault="0068234B" w:rsidP="001D55A9">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rsidR="0068234B" w:rsidRPr="000F1C89" w:rsidRDefault="0068234B" w:rsidP="00357F27">
      <w:pPr>
        <w:ind w:left="1985"/>
      </w:pPr>
      <w:r w:rsidRPr="000F1C89">
        <w:rPr>
          <w:highlight w:val="yellow"/>
        </w:rPr>
        <w:t>To be completed in accordance with the questionnaire in Volume 1, Section 4</w:t>
      </w:r>
    </w:p>
    <w:p w:rsidR="00AE0CD4" w:rsidRPr="000F1C89" w:rsidRDefault="0068234B" w:rsidP="00AE0CD4">
      <w:pPr>
        <w:numPr>
          <w:ilvl w:val="0"/>
          <w:numId w:val="7"/>
        </w:numPr>
        <w:ind w:left="2552"/>
      </w:pPr>
      <w:r w:rsidRPr="000F1C89">
        <w:t>general information about the tenderer (Form 4.1)</w:t>
      </w:r>
    </w:p>
    <w:p w:rsidR="0068234B" w:rsidRPr="000F1C89" w:rsidRDefault="0068234B" w:rsidP="00E35C85">
      <w:pPr>
        <w:numPr>
          <w:ilvl w:val="0"/>
          <w:numId w:val="7"/>
        </w:numPr>
        <w:ind w:left="2552"/>
      </w:pPr>
      <w:r w:rsidRPr="000F1C89">
        <w:t>organisation chart (Form 4.2)</w:t>
      </w:r>
    </w:p>
    <w:p w:rsidR="0068234B" w:rsidRPr="000F1C89" w:rsidRDefault="0068234B" w:rsidP="00E35C85">
      <w:pPr>
        <w:numPr>
          <w:ilvl w:val="0"/>
          <w:numId w:val="7"/>
        </w:numPr>
        <w:ind w:left="2552"/>
      </w:pPr>
      <w:r w:rsidRPr="000F1C89">
        <w:t>power of attorney (Form 4.3).</w:t>
      </w:r>
    </w:p>
    <w:p w:rsidR="0068234B" w:rsidRPr="000F1C89" w:rsidRDefault="0068234B" w:rsidP="001D55A9">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rsidR="0068234B" w:rsidRPr="000F1C89" w:rsidRDefault="0068234B" w:rsidP="001D55A9">
      <w:pPr>
        <w:pStyle w:val="Heading4"/>
      </w:pPr>
      <w:r w:rsidRPr="000F1C89">
        <w:t>Financial projections for the two years ahead. This information must follow Form 4.4, Financial statement, provided in accordance with Volume 1, Section 4 of the tender documents.</w:t>
      </w:r>
    </w:p>
    <w:p w:rsidR="0068234B" w:rsidRPr="000F1C89" w:rsidRDefault="0068234B" w:rsidP="001D55A9">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rsidR="0068234B" w:rsidRPr="000F1C89" w:rsidRDefault="0068234B" w:rsidP="001D55A9">
      <w:pPr>
        <w:pStyle w:val="Heading4"/>
      </w:pPr>
      <w:r w:rsidRPr="000F1C89">
        <w:lastRenderedPageBreak/>
        <w:t>Information about the tenderer</w:t>
      </w:r>
      <w:r w:rsidR="00E725FE" w:rsidRPr="000F1C89">
        <w:t>’</w:t>
      </w:r>
      <w:r w:rsidRPr="000F1C89">
        <w:t>s technical qualifications. This information must follow the forms in Volume 1, Section 4 of the tender documents and include:</w:t>
      </w:r>
    </w:p>
    <w:p w:rsidR="0068234B" w:rsidRPr="000F1C89" w:rsidRDefault="0068234B" w:rsidP="00E35C85">
      <w:pPr>
        <w:numPr>
          <w:ilvl w:val="0"/>
          <w:numId w:val="7"/>
        </w:numPr>
        <w:ind w:left="2552"/>
      </w:pPr>
      <w:r w:rsidRPr="000F1C89">
        <w:t>a presentation of the tenderer</w:t>
      </w:r>
      <w:r w:rsidR="00E725FE" w:rsidRPr="000F1C89">
        <w:t>’</w:t>
      </w:r>
      <w:r w:rsidRPr="000F1C89">
        <w:t>s organisation, including the total number of staff employed (Form 4.6.1.1),</w:t>
      </w:r>
    </w:p>
    <w:p w:rsidR="0068234B" w:rsidRPr="000F1C89" w:rsidRDefault="0068234B" w:rsidP="00E35C85">
      <w:pPr>
        <w:numPr>
          <w:ilvl w:val="0"/>
          <w:numId w:val="7"/>
        </w:numPr>
        <w:ind w:left="2552"/>
      </w:pPr>
      <w:r w:rsidRPr="000F1C89">
        <w:t>a list of the staff proposed for execution of the contract, with the CVs of key staff (Forms 4.6.1.2 and 4.6.1.3),</w:t>
      </w:r>
    </w:p>
    <w:p w:rsidR="0068234B" w:rsidRDefault="0068234B" w:rsidP="00E35C85">
      <w:pPr>
        <w:numPr>
          <w:ilvl w:val="0"/>
          <w:numId w:val="7"/>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rsidR="00F5275B" w:rsidRDefault="006D6C4E" w:rsidP="00F5275B">
      <w:pPr>
        <w:numPr>
          <w:ilvl w:val="0"/>
          <w:numId w:val="43"/>
        </w:numPr>
      </w:pPr>
      <w:r>
        <w:t>Bulldozer</w:t>
      </w:r>
      <w:r w:rsidR="00F5275B" w:rsidRPr="00F5275B">
        <w:t xml:space="preserve"> </w:t>
      </w:r>
      <w:r>
        <w:t>-1</w:t>
      </w:r>
    </w:p>
    <w:p w:rsidR="00F5275B" w:rsidRDefault="00F5275B" w:rsidP="00F5275B">
      <w:pPr>
        <w:numPr>
          <w:ilvl w:val="0"/>
          <w:numId w:val="43"/>
        </w:numPr>
      </w:pPr>
      <w:r>
        <w:t>D</w:t>
      </w:r>
      <w:r w:rsidRPr="00C33CA0">
        <w:t>itch digger</w:t>
      </w:r>
      <w:r w:rsidR="006D6C4E">
        <w:t>-1</w:t>
      </w:r>
    </w:p>
    <w:p w:rsidR="00F5275B" w:rsidRDefault="00F5275B" w:rsidP="00F5275B">
      <w:pPr>
        <w:numPr>
          <w:ilvl w:val="0"/>
          <w:numId w:val="43"/>
        </w:numPr>
      </w:pPr>
      <w:r w:rsidRPr="00F5275B">
        <w:t xml:space="preserve"> Loader</w:t>
      </w:r>
      <w:r w:rsidR="006D6C4E">
        <w:t>-1</w:t>
      </w:r>
      <w:r w:rsidRPr="00F5275B">
        <w:t xml:space="preserve"> </w:t>
      </w:r>
    </w:p>
    <w:p w:rsidR="00A73C68" w:rsidRDefault="00F5275B" w:rsidP="00F5275B">
      <w:pPr>
        <w:numPr>
          <w:ilvl w:val="0"/>
          <w:numId w:val="43"/>
        </w:numPr>
      </w:pPr>
      <w:r>
        <w:t>Tip</w:t>
      </w:r>
      <w:r w:rsidRPr="00F5275B">
        <w:t xml:space="preserve"> truck </w:t>
      </w:r>
      <w:r w:rsidR="006D6C4E">
        <w:t>-1</w:t>
      </w:r>
    </w:p>
    <w:p w:rsidR="00E55471" w:rsidRDefault="006D6C4E" w:rsidP="00F5275B">
      <w:pPr>
        <w:numPr>
          <w:ilvl w:val="0"/>
          <w:numId w:val="43"/>
        </w:numPr>
      </w:pPr>
      <w:r>
        <w:t>Roller without vibration -1</w:t>
      </w:r>
      <w:r w:rsidR="00F5275B" w:rsidRPr="00F5275B">
        <w:t xml:space="preserve"> </w:t>
      </w:r>
    </w:p>
    <w:p w:rsidR="00E55471" w:rsidRDefault="00F5275B" w:rsidP="00F5275B">
      <w:pPr>
        <w:numPr>
          <w:ilvl w:val="0"/>
          <w:numId w:val="43"/>
        </w:numPr>
      </w:pPr>
      <w:r w:rsidRPr="00F5275B">
        <w:t>Vibratory roller</w:t>
      </w:r>
      <w:r w:rsidR="006D6C4E">
        <w:t>-1</w:t>
      </w:r>
    </w:p>
    <w:p w:rsidR="00F5275B" w:rsidRDefault="00F5275B" w:rsidP="00F5275B">
      <w:pPr>
        <w:numPr>
          <w:ilvl w:val="0"/>
          <w:numId w:val="43"/>
        </w:numPr>
      </w:pPr>
      <w:r w:rsidRPr="00F5275B">
        <w:t xml:space="preserve"> Vibratory plate</w:t>
      </w:r>
      <w:r w:rsidR="006D6C4E">
        <w:t xml:space="preserve"> -1</w:t>
      </w:r>
      <w:r w:rsidRPr="00F5275B">
        <w:t xml:space="preserve"> </w:t>
      </w:r>
    </w:p>
    <w:p w:rsidR="00F5275B" w:rsidRDefault="00F5275B" w:rsidP="00F5275B">
      <w:pPr>
        <w:numPr>
          <w:ilvl w:val="0"/>
          <w:numId w:val="43"/>
        </w:numPr>
      </w:pPr>
      <w:r w:rsidRPr="00F5275B">
        <w:t>Per vibrator</w:t>
      </w:r>
      <w:r w:rsidR="006D6C4E">
        <w:t>-1</w:t>
      </w:r>
    </w:p>
    <w:p w:rsidR="009B4AD0" w:rsidRPr="000F1C89" w:rsidRDefault="009B4AD0" w:rsidP="009B4AD0">
      <w:pPr>
        <w:ind w:left="2977"/>
        <w:rPr>
          <w:highlight w:val="yellow"/>
        </w:rPr>
      </w:pPr>
    </w:p>
    <w:p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 (Form 4.6.2);</w:t>
      </w:r>
    </w:p>
    <w:p w:rsidR="0068234B" w:rsidRPr="000F1C89" w:rsidRDefault="0068234B" w:rsidP="00E35C85">
      <w:pPr>
        <w:numPr>
          <w:ilvl w:val="0"/>
          <w:numId w:val="7"/>
        </w:numPr>
        <w:ind w:left="2552"/>
      </w:pPr>
      <w:r w:rsidRPr="000F1C89">
        <w:t>a list of materials and any supplies intended for use in the works, stating their origin;</w:t>
      </w:r>
    </w:p>
    <w:p w:rsidR="0068234B" w:rsidRPr="000F1C89" w:rsidRDefault="0068234B" w:rsidP="00E35C85">
      <w:pPr>
        <w:numPr>
          <w:ilvl w:val="0"/>
          <w:numId w:val="7"/>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CB0002" w:rsidRPr="000F1C89">
        <w:t>staff</w:t>
      </w:r>
      <w:r w:rsidRPr="000F1C89">
        <w:t xml:space="preserve"> it proposes to use on the ma</w:t>
      </w:r>
      <w:r w:rsidR="00CB0002" w:rsidRPr="000F1C89">
        <w:t>in areas</w:t>
      </w:r>
      <w:r w:rsidRPr="000F1C89">
        <w:t xml:space="preserve"> of work;</w:t>
      </w:r>
    </w:p>
    <w:p w:rsidR="0068234B" w:rsidRPr="000F1C89" w:rsidRDefault="0068234B" w:rsidP="00E35C85">
      <w:pPr>
        <w:numPr>
          <w:ilvl w:val="0"/>
          <w:numId w:val="7"/>
        </w:numPr>
        <w:ind w:left="2552"/>
      </w:pPr>
      <w:r w:rsidRPr="000F1C89">
        <w:t>a critical milestone bar chart showing times and duties allocated for employees for this contract (Form 4.6.3);</w:t>
      </w:r>
    </w:p>
    <w:p w:rsidR="0068234B" w:rsidRPr="000F1C89" w:rsidRDefault="0068234B" w:rsidP="00E35C85">
      <w:pPr>
        <w:numPr>
          <w:ilvl w:val="0"/>
          <w:numId w:val="7"/>
        </w:numPr>
        <w:ind w:left="2552"/>
      </w:pPr>
      <w:r w:rsidRPr="000F1C89">
        <w:t xml:space="preserve">data </w:t>
      </w:r>
      <w:r w:rsidR="00CB0002" w:rsidRPr="000F1C89">
        <w:t>on</w:t>
      </w:r>
      <w:r w:rsidRPr="000F1C89">
        <w:t xml:space="preserve"> subcontractors and the percentage of works to be subcontracted (Form 4.6.3);</w:t>
      </w:r>
    </w:p>
    <w:p w:rsidR="0068234B" w:rsidRPr="000F1C89" w:rsidRDefault="0068234B" w:rsidP="000F1C89">
      <w:pPr>
        <w:numPr>
          <w:ilvl w:val="0"/>
          <w:numId w:val="7"/>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contractor in construction of at least </w:t>
      </w:r>
      <w:r w:rsidR="003C6F08">
        <w:t>1</w:t>
      </w:r>
      <w:r w:rsidRPr="000F1C89">
        <w:t xml:space="preserve"> project of the same nature and complexity comparable to the works concerned by the tender during the last </w:t>
      </w:r>
      <w:r w:rsidR="00916803" w:rsidRPr="00065152">
        <w:t>five</w:t>
      </w:r>
      <w:r w:rsidRPr="000F1C89">
        <w:t xml:space="preserve"> years;</w:t>
      </w:r>
    </w:p>
    <w:p w:rsidR="0068234B" w:rsidRPr="000F1C89" w:rsidRDefault="0068234B" w:rsidP="00E35C85">
      <w:pPr>
        <w:numPr>
          <w:ilvl w:val="0"/>
          <w:numId w:val="7"/>
        </w:numPr>
        <w:ind w:left="2552"/>
      </w:pPr>
      <w:r w:rsidRPr="000F1C89">
        <w:t>information regarding the proposed main site office (Form 4.6.3);</w:t>
      </w:r>
    </w:p>
    <w:p w:rsidR="0068234B" w:rsidRPr="000F1C89" w:rsidRDefault="0068234B" w:rsidP="00E35C85">
      <w:pPr>
        <w:numPr>
          <w:ilvl w:val="0"/>
          <w:numId w:val="7"/>
        </w:numPr>
        <w:ind w:left="2552"/>
      </w:pPr>
      <w:r w:rsidRPr="000F1C89">
        <w:t>an outline of the quality assurance system(s) to be used (Form 4.6.7).</w:t>
      </w:r>
    </w:p>
    <w:p w:rsidR="0068234B" w:rsidRPr="000F1C89" w:rsidRDefault="0068234B" w:rsidP="00E35C85">
      <w:pPr>
        <w:numPr>
          <w:ilvl w:val="0"/>
          <w:numId w:val="7"/>
        </w:numPr>
        <w:ind w:left="2552"/>
      </w:pPr>
      <w:r w:rsidRPr="000F1C89">
        <w:lastRenderedPageBreak/>
        <w:t xml:space="preserve">if applicable, information </w:t>
      </w:r>
      <w:r w:rsidR="00CB0002" w:rsidRPr="000F1C89">
        <w:t>on</w:t>
      </w:r>
      <w:r w:rsidRPr="000F1C89">
        <w:t xml:space="preserve"> tenderers involved in a joint venture/consortium (Form 4.6.5);</w:t>
      </w:r>
    </w:p>
    <w:p w:rsidR="0068234B" w:rsidRPr="000F1C89" w:rsidRDefault="0068234B" w:rsidP="00E35C85">
      <w:pPr>
        <w:numPr>
          <w:ilvl w:val="0"/>
          <w:numId w:val="7"/>
        </w:numPr>
        <w:ind w:left="2552"/>
      </w:pPr>
      <w:r w:rsidRPr="000F1C89">
        <w:t xml:space="preserve">details of their litigation history over the last </w:t>
      </w:r>
      <w:r w:rsidRPr="003C6F08">
        <w:rPr>
          <w:highlight w:val="yellow"/>
        </w:rPr>
        <w:t>&lt;</w:t>
      </w:r>
      <w:r w:rsidR="003C6F08" w:rsidRPr="003C6F08">
        <w:rPr>
          <w:highlight w:val="yellow"/>
        </w:rPr>
        <w:t xml:space="preserve">5 </w:t>
      </w:r>
      <w:r w:rsidRPr="003C6F08">
        <w:rPr>
          <w:highlight w:val="yellow"/>
        </w:rPr>
        <w:t>&gt;</w:t>
      </w:r>
      <w:r w:rsidRPr="000F1C89">
        <w:t xml:space="preserve"> years (Form 4.6.6);</w:t>
      </w:r>
    </w:p>
    <w:p w:rsidR="0068234B" w:rsidRPr="000F1C89" w:rsidRDefault="0068234B" w:rsidP="00E35C85">
      <w:pPr>
        <w:numPr>
          <w:ilvl w:val="0"/>
          <w:numId w:val="7"/>
        </w:numPr>
        <w:ind w:left="2552"/>
      </w:pPr>
      <w:r w:rsidRPr="000F1C89">
        <w:t>details of the accommodation and facilities to be provided for the Supervisor (Form 4.6.8);</w:t>
      </w:r>
    </w:p>
    <w:p w:rsidR="0068234B" w:rsidRPr="000F1C89" w:rsidRDefault="0068234B" w:rsidP="00E35C85">
      <w:pPr>
        <w:numPr>
          <w:ilvl w:val="0"/>
          <w:numId w:val="7"/>
        </w:numPr>
        <w:ind w:left="2552"/>
      </w:pPr>
      <w:r w:rsidRPr="000F1C89">
        <w:t>any other information (Form 4.6.9).</w:t>
      </w:r>
    </w:p>
    <w:p w:rsidR="0068234B" w:rsidRPr="000F1C89" w:rsidRDefault="0068234B" w:rsidP="001D55A9">
      <w:pPr>
        <w:pStyle w:val="Heading4"/>
      </w:pPr>
      <w:r w:rsidRPr="000F1C89">
        <w:t xml:space="preserve">Proof documents, declarations and undertakings according to </w:t>
      </w:r>
      <w:r w:rsidR="007B2220">
        <w:t>C</w:t>
      </w:r>
      <w:r w:rsidRPr="000F1C89">
        <w:t>lauses 3.1-3.6 above. These documents should cover all members of a joint venture/consortium</w:t>
      </w:r>
      <w:r w:rsidR="000B25BF" w:rsidRPr="000F1C89">
        <w:t xml:space="preserve"> and</w:t>
      </w:r>
      <w:r w:rsidRPr="000F1C89">
        <w:t xml:space="preserve"> all subcontractors as specified.</w:t>
      </w:r>
    </w:p>
    <w:p w:rsidR="0068234B" w:rsidRPr="000F1C89" w:rsidRDefault="0068234B" w:rsidP="001D55A9">
      <w:pPr>
        <w:pStyle w:val="Heading4"/>
      </w:pPr>
      <w:r w:rsidRPr="000F1C89">
        <w:t xml:space="preserve">Unless otherwise provided in the contract, all goods purchased under the contract must originate in a Member State of the European Union or in a country or territory of the regions covered and/or authorised by the specific instruments applicable to the programme specified in </w:t>
      </w:r>
      <w:r w:rsidR="007B2220">
        <w:t>C</w:t>
      </w:r>
      <w:r w:rsidRPr="000F1C89">
        <w:t>lause 3.1 above</w:t>
      </w:r>
      <w:r w:rsidRPr="00973707">
        <w:t xml:space="preserve">. </w:t>
      </w:r>
      <w:r w:rsidR="00872EA1" w:rsidRPr="00973707">
        <w:t xml:space="preserve">However, they may originate from any country when the amount value of the supplies and materials to be purchased is below </w:t>
      </w:r>
      <w:r w:rsidR="00E35BD7" w:rsidRPr="00973707">
        <w:t>EUR </w:t>
      </w:r>
      <w:r w:rsidR="00872EA1" w:rsidRPr="00973707">
        <w:t>100</w:t>
      </w:r>
      <w:r w:rsidR="00E35BD7" w:rsidRPr="00973707">
        <w:t> </w:t>
      </w:r>
      <w:r w:rsidR="00872EA1" w:rsidRPr="00973707">
        <w:t>000</w:t>
      </w:r>
      <w:r w:rsidR="00872EA1" w:rsidRPr="000F1C89">
        <w:rPr>
          <w:highlight w:val="lightGray"/>
        </w:rPr>
        <w:t>.</w:t>
      </w:r>
      <w:r w:rsidRPr="000F1C89">
        <w:t xml:space="preserve">For these purposes, </w:t>
      </w:r>
      <w:r w:rsidR="0048094E">
        <w:t>"</w:t>
      </w:r>
      <w:r w:rsidRPr="000F1C89">
        <w:t>origin</w:t>
      </w:r>
      <w:r w:rsidR="0048094E">
        <w:t>"</w:t>
      </w:r>
      <w:r w:rsidRPr="000F1C89">
        <w:t xml:space="preserve"> means the place where the goods are mined, grown, produced or manufactured and/or from which services are provided. The origin of the goods must be determined according to </w:t>
      </w:r>
      <w:r w:rsidR="00C11806" w:rsidRPr="000F1C89">
        <w:t>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rsidR="0068234B" w:rsidRPr="000F1C89" w:rsidRDefault="0068234B" w:rsidP="003C6F08">
      <w:pPr>
        <w:pStyle w:val="Heading4"/>
        <w:numPr>
          <w:ilvl w:val="0"/>
          <w:numId w:val="0"/>
        </w:numPr>
        <w:ind w:left="1134" w:hanging="864"/>
      </w:pPr>
    </w:p>
    <w:p w:rsidR="0068234B" w:rsidRPr="000F1C89" w:rsidRDefault="0068234B" w:rsidP="00F726B1">
      <w:pPr>
        <w:pStyle w:val="Heading3"/>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rsidR="0068234B" w:rsidRPr="000F1C89" w:rsidRDefault="0068234B" w:rsidP="001C3D5A">
      <w:pPr>
        <w:ind w:left="709"/>
      </w:pPr>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rsidR="00EF650C" w:rsidRDefault="00EF650C" w:rsidP="007C33CD">
      <w:pPr>
        <w:ind w:left="2268"/>
      </w:pPr>
    </w:p>
    <w:p w:rsidR="00EF650C" w:rsidRPr="0064415D" w:rsidRDefault="00EF650C" w:rsidP="00AB6354">
      <w:pPr>
        <w:rPr>
          <w:b/>
          <w:i/>
        </w:rPr>
      </w:pPr>
      <w:r w:rsidRPr="0064415D">
        <w:rPr>
          <w:b/>
          <w:i/>
        </w:rPr>
        <w:t>Economic and financial capacity of candidate:</w:t>
      </w:r>
    </w:p>
    <w:p w:rsidR="00EF650C" w:rsidRPr="0064415D" w:rsidRDefault="00EF650C" w:rsidP="00EF650C">
      <w:pPr>
        <w:numPr>
          <w:ilvl w:val="0"/>
          <w:numId w:val="9"/>
        </w:numPr>
      </w:pPr>
      <w:r w:rsidRPr="0064415D">
        <w:t>the average annual turnover of the te</w:t>
      </w:r>
      <w:r w:rsidR="00065152">
        <w:t xml:space="preserve">nderer in the past 3 years ( </w:t>
      </w:r>
      <w:r w:rsidRPr="0064415D">
        <w:t xml:space="preserve"> 201</w:t>
      </w:r>
      <w:r>
        <w:t xml:space="preserve">8 </w:t>
      </w:r>
      <w:r w:rsidRPr="0064415D">
        <w:t>,201</w:t>
      </w:r>
      <w:r>
        <w:t>9</w:t>
      </w:r>
      <w:r w:rsidR="00065152">
        <w:t>,2020</w:t>
      </w:r>
      <w:r w:rsidRPr="0064415D">
        <w:t>) must be at least of contract value</w:t>
      </w:r>
      <w:r>
        <w:t>.</w:t>
      </w:r>
      <w:r w:rsidRPr="0064415D">
        <w:t xml:space="preserve"> </w:t>
      </w:r>
    </w:p>
    <w:p w:rsidR="00EF650C" w:rsidRPr="0064415D" w:rsidRDefault="00EF650C" w:rsidP="00EF650C">
      <w:pPr>
        <w:numPr>
          <w:ilvl w:val="0"/>
          <w:numId w:val="9"/>
        </w:numPr>
      </w:pPr>
      <w:r w:rsidRPr="0064415D">
        <w:t xml:space="preserve">if it is the sole tenderer, it must have access to sufficient credit and other financial facilities to cover the required cash flow for the duration of the contract. In any case, the amount of credit available must exceed the equivalent of 30% of contract value. </w:t>
      </w:r>
    </w:p>
    <w:p w:rsidR="00EF650C" w:rsidRPr="0064415D" w:rsidRDefault="00EF650C" w:rsidP="00EF650C">
      <w:pPr>
        <w:ind w:left="0"/>
      </w:pPr>
    </w:p>
    <w:p w:rsidR="00EF650C" w:rsidRPr="0064415D" w:rsidRDefault="00EF650C" w:rsidP="00AB4E81">
      <w:pPr>
        <w:rPr>
          <w:b/>
          <w:i/>
        </w:rPr>
      </w:pPr>
      <w:r w:rsidRPr="0064415D">
        <w:rPr>
          <w:b/>
          <w:i/>
        </w:rPr>
        <w:t>Technical and professional capacity of candidate:</w:t>
      </w:r>
    </w:p>
    <w:p w:rsidR="00EF650C" w:rsidRPr="0064415D" w:rsidRDefault="00EF650C" w:rsidP="00EF650C">
      <w:pPr>
        <w:numPr>
          <w:ilvl w:val="0"/>
          <w:numId w:val="12"/>
        </w:numPr>
      </w:pPr>
      <w:r w:rsidRPr="0064415D">
        <w:t>it must have completed at least 1 project of the same nature/amount/complexity as the works concerned by the tender and implemented during the following period:</w:t>
      </w:r>
      <w:r>
        <w:t>5</w:t>
      </w:r>
      <w:r w:rsidRPr="0064415D">
        <w:t xml:space="preserve"> years from the submission deadline, </w:t>
      </w:r>
      <w:r w:rsidRPr="00EF650C">
        <w:rPr>
          <w:highlight w:val="yellow"/>
        </w:rPr>
        <w:t>(</w:t>
      </w:r>
      <w:r w:rsidR="006D6C4E">
        <w:rPr>
          <w:highlight w:val="yellow"/>
        </w:rPr>
        <w:t>13.09.2021.</w:t>
      </w:r>
      <w:r w:rsidRPr="00EF650C">
        <w:rPr>
          <w:highlight w:val="yellow"/>
        </w:rPr>
        <w:t>.).</w:t>
      </w:r>
      <w:r w:rsidRPr="0064415D">
        <w:t xml:space="preserve"> The Contracting Authority reserves the right to ask for copies of certificates of final acceptance signed by the supervisors/contracting authority of the projects concerned.</w:t>
      </w:r>
    </w:p>
    <w:p w:rsidR="00EF650C" w:rsidRDefault="00EF650C" w:rsidP="00EF650C">
      <w:pPr>
        <w:ind w:left="1854"/>
      </w:pPr>
      <w:r w:rsidRPr="0064415D">
        <w:t>(This means that the project the tenderer refers to could have been started/implemented/completed at any time during the indicated period but it does not necessarily have to be started and completed during that period, nor implemented during the entire period.)</w:t>
      </w:r>
    </w:p>
    <w:p w:rsidR="00E55471" w:rsidRPr="0064415D" w:rsidRDefault="00E55471" w:rsidP="00EF650C">
      <w:pPr>
        <w:ind w:left="1854"/>
      </w:pPr>
    </w:p>
    <w:p w:rsidR="00EF650C" w:rsidRPr="0064415D" w:rsidRDefault="00EF650C" w:rsidP="00EF650C">
      <w:pPr>
        <w:numPr>
          <w:ilvl w:val="0"/>
          <w:numId w:val="12"/>
        </w:numPr>
      </w:pPr>
      <w:r w:rsidRPr="0064415D">
        <w:lastRenderedPageBreak/>
        <w:t>it must carry out at least 70</w:t>
      </w:r>
      <w:r w:rsidRPr="0064415D">
        <w:rPr>
          <w:w w:val="50"/>
        </w:rPr>
        <w:t> </w:t>
      </w:r>
      <w:r w:rsidRPr="0064415D">
        <w:t>% of the contract works using its own resources, which means that it must have the equipment, materials, human and financial resources necessary to carry out that percentage of the contract.</w:t>
      </w:r>
    </w:p>
    <w:p w:rsidR="00EF650C" w:rsidRPr="0064415D" w:rsidRDefault="00EF650C" w:rsidP="00EF650C">
      <w:pPr>
        <w:numPr>
          <w:ilvl w:val="0"/>
          <w:numId w:val="12"/>
        </w:numPr>
      </w:pPr>
      <w:r w:rsidRPr="0064415D">
        <w:t>if it is the lead member of a joint venture/consortium, it must be able to carry out at least 50</w:t>
      </w:r>
      <w:r w:rsidRPr="0064415D">
        <w:rPr>
          <w:w w:val="50"/>
        </w:rPr>
        <w:t> </w:t>
      </w:r>
      <w:r w:rsidRPr="0064415D">
        <w:t>% of the contract works using its own means.</w:t>
      </w:r>
    </w:p>
    <w:p w:rsidR="00EF650C" w:rsidRPr="0064415D" w:rsidRDefault="00EF650C" w:rsidP="00EF650C">
      <w:pPr>
        <w:numPr>
          <w:ilvl w:val="0"/>
          <w:numId w:val="12"/>
        </w:numPr>
      </w:pPr>
      <w:r w:rsidRPr="0064415D">
        <w:t>if it is a partner of a joint venture/consortium (i.e. not the lead member) it must be able to carry out at least 10</w:t>
      </w:r>
      <w:r w:rsidRPr="0064415D">
        <w:rPr>
          <w:w w:val="50"/>
        </w:rPr>
        <w:t> </w:t>
      </w:r>
      <w:r w:rsidRPr="0064415D">
        <w:t>% of the contract works using its own means.</w:t>
      </w:r>
    </w:p>
    <w:p w:rsidR="00EF650C" w:rsidRDefault="00EF650C" w:rsidP="00EF650C">
      <w:pPr>
        <w:numPr>
          <w:ilvl w:val="0"/>
          <w:numId w:val="12"/>
        </w:numPr>
      </w:pPr>
      <w:r w:rsidRPr="0064415D">
        <w:t>all its key staff must have at least 5 years’ appropriate experience and proven qualifications relevant to works of a similar nature to this project.</w:t>
      </w:r>
    </w:p>
    <w:p w:rsidR="00EF650C" w:rsidRDefault="00E74401" w:rsidP="00E74401">
      <w:pPr>
        <w:numPr>
          <w:ilvl w:val="0"/>
          <w:numId w:val="12"/>
        </w:numPr>
      </w:pPr>
      <w:r w:rsidRPr="00973707">
        <w:t>has sufficient on-going staff resources</w:t>
      </w:r>
      <w:r>
        <w:t xml:space="preserve"> ( </w:t>
      </w:r>
      <w:r w:rsidR="00991A35">
        <w:t>2</w:t>
      </w:r>
      <w:r>
        <w:t xml:space="preserve"> key staff</w:t>
      </w:r>
      <w:r w:rsidR="00991A35">
        <w:t>s</w:t>
      </w:r>
      <w:r>
        <w:t xml:space="preserve">  and at least  5 workers engaged  on this project</w:t>
      </w:r>
      <w:r w:rsidR="00D34CDF">
        <w:t xml:space="preserve"> </w:t>
      </w:r>
      <w:r w:rsidR="00EF2086">
        <w:t xml:space="preserve"> as the  full time employees </w:t>
      </w:r>
      <w:r w:rsidR="00D34CDF">
        <w:rPr>
          <w:color w:val="FF0000"/>
        </w:rPr>
        <w:t xml:space="preserve"> </w:t>
      </w:r>
      <w:r>
        <w:t>)</w:t>
      </w:r>
    </w:p>
    <w:p w:rsidR="00EF650C" w:rsidRDefault="00EF650C" w:rsidP="000F1C89">
      <w:pPr>
        <w:ind w:left="1440"/>
        <w:rPr>
          <w:b/>
          <w:i/>
        </w:rPr>
      </w:pPr>
    </w:p>
    <w:p w:rsidR="00E74401" w:rsidRPr="00AF4534" w:rsidRDefault="00E74401" w:rsidP="00E74401">
      <w:pPr>
        <w:tabs>
          <w:tab w:val="left" w:pos="851"/>
        </w:tabs>
        <w:spacing w:after="0"/>
        <w:rPr>
          <w:szCs w:val="22"/>
        </w:rPr>
      </w:pPr>
      <w:r w:rsidRPr="00AF4534">
        <w:rPr>
          <w:szCs w:val="22"/>
        </w:rPr>
        <w:t>The requirements for the competence of key experts related to  this Contract include</w:t>
      </w:r>
    </w:p>
    <w:p w:rsidR="00E74401" w:rsidRPr="00991A35" w:rsidRDefault="00E74401" w:rsidP="00991A35">
      <w:pPr>
        <w:spacing w:after="0"/>
        <w:jc w:val="left"/>
        <w:rPr>
          <w:szCs w:val="22"/>
          <w:lang w:val="en-US"/>
        </w:rPr>
      </w:pPr>
      <w:r>
        <w:t>q</w:t>
      </w:r>
      <w:r w:rsidRPr="00B96344">
        <w:t xml:space="preserve">ualifications and licence relevant to works of a similar nature to this project, according and/or  comparable  to </w:t>
      </w:r>
      <w:r w:rsidRPr="00B96344">
        <w:rPr>
          <w:szCs w:val="22"/>
        </w:rPr>
        <w:t>Law on Planning and Construction of Republic of Serbia</w:t>
      </w:r>
      <w:r w:rsidRPr="00B96344">
        <w:rPr>
          <w:szCs w:val="22"/>
          <w:lang w:val="en-US"/>
        </w:rPr>
        <w:t>.</w:t>
      </w:r>
      <w:r w:rsidR="00991A35" w:rsidRPr="00991A35">
        <w:t xml:space="preserve"> </w:t>
      </w:r>
      <w:r w:rsidR="00991A35" w:rsidRPr="00991A35">
        <w:rPr>
          <w:szCs w:val="22"/>
          <w:lang w:val="en-US"/>
        </w:rPr>
        <w:t xml:space="preserve">("Official Gazette of RS", No. 72/2009, 81/2009 - corrigendum, 64/2010 </w:t>
      </w:r>
      <w:r w:rsidR="00991A35">
        <w:rPr>
          <w:szCs w:val="22"/>
          <w:lang w:val="en-US"/>
        </w:rPr>
        <w:t xml:space="preserve">– CC </w:t>
      </w:r>
      <w:r w:rsidR="00991A35" w:rsidRPr="00991A35">
        <w:rPr>
          <w:szCs w:val="22"/>
          <w:lang w:val="en-US"/>
        </w:rPr>
        <w:t>decision</w:t>
      </w:r>
      <w:r w:rsidR="00991A35">
        <w:rPr>
          <w:szCs w:val="22"/>
          <w:lang w:val="en-US"/>
        </w:rPr>
        <w:t xml:space="preserve"> </w:t>
      </w:r>
      <w:r w:rsidR="00991A35" w:rsidRPr="00991A35">
        <w:rPr>
          <w:szCs w:val="22"/>
          <w:lang w:val="en-US"/>
        </w:rPr>
        <w:t xml:space="preserve">24/2011, 121/2012, 42/2013 - </w:t>
      </w:r>
      <w:r w:rsidR="00991A35">
        <w:rPr>
          <w:szCs w:val="22"/>
          <w:lang w:val="en-US"/>
        </w:rPr>
        <w:t>CC</w:t>
      </w:r>
      <w:r w:rsidR="00991A35" w:rsidRPr="00991A35">
        <w:rPr>
          <w:szCs w:val="22"/>
          <w:lang w:val="en-US"/>
        </w:rPr>
        <w:t xml:space="preserve"> decision,</w:t>
      </w:r>
      <w:r w:rsidR="00991A35">
        <w:rPr>
          <w:szCs w:val="22"/>
          <w:lang w:val="en-US"/>
        </w:rPr>
        <w:t xml:space="preserve">50/2013 – CC decision </w:t>
      </w:r>
      <w:r w:rsidR="00991A35" w:rsidRPr="00991A35">
        <w:rPr>
          <w:szCs w:val="22"/>
          <w:lang w:val="en-US"/>
        </w:rPr>
        <w:t xml:space="preserve">, 98/2013 - </w:t>
      </w:r>
      <w:r w:rsidR="00991A35">
        <w:rPr>
          <w:szCs w:val="22"/>
          <w:lang w:val="en-US"/>
        </w:rPr>
        <w:t>CC</w:t>
      </w:r>
      <w:r w:rsidR="00991A35" w:rsidRPr="00991A35">
        <w:rPr>
          <w:szCs w:val="22"/>
          <w:lang w:val="en-US"/>
        </w:rPr>
        <w:t xml:space="preserve"> decision, 132/2014, 145/2014, 83/2018, 31/2019, 37/2019 </w:t>
      </w:r>
      <w:r w:rsidR="00991A35">
        <w:rPr>
          <w:szCs w:val="22"/>
          <w:lang w:val="en-US"/>
        </w:rPr>
        <w:t>–</w:t>
      </w:r>
      <w:r w:rsidR="00991A35" w:rsidRPr="00991A35">
        <w:rPr>
          <w:szCs w:val="22"/>
          <w:lang w:val="en-US"/>
        </w:rPr>
        <w:t xml:space="preserve"> </w:t>
      </w:r>
      <w:r w:rsidR="00991A35">
        <w:rPr>
          <w:szCs w:val="22"/>
          <w:lang w:val="en-US"/>
        </w:rPr>
        <w:t xml:space="preserve">other </w:t>
      </w:r>
      <w:r w:rsidR="00991A35" w:rsidRPr="00991A35">
        <w:rPr>
          <w:szCs w:val="22"/>
          <w:lang w:val="en-US"/>
        </w:rPr>
        <w:t xml:space="preserve"> law and</w:t>
      </w:r>
      <w:r w:rsidR="00991A35">
        <w:rPr>
          <w:szCs w:val="22"/>
          <w:lang w:val="en-US"/>
        </w:rPr>
        <w:t xml:space="preserve"> </w:t>
      </w:r>
      <w:r w:rsidR="00991A35" w:rsidRPr="00991A35">
        <w:rPr>
          <w:szCs w:val="22"/>
          <w:lang w:val="en-US"/>
        </w:rPr>
        <w:t>9/2020)</w:t>
      </w:r>
      <w:r w:rsidR="00991A35">
        <w:rPr>
          <w:szCs w:val="22"/>
          <w:lang w:val="en-US"/>
        </w:rPr>
        <w:t xml:space="preserve"> </w:t>
      </w:r>
      <w:r>
        <w:t xml:space="preserve">, as follow: </w:t>
      </w:r>
    </w:p>
    <w:p w:rsidR="00E74401" w:rsidRDefault="00E74401" w:rsidP="00E74401">
      <w:pPr>
        <w:numPr>
          <w:ilvl w:val="0"/>
          <w:numId w:val="41"/>
        </w:numPr>
        <w:tabs>
          <w:tab w:val="num" w:pos="1701"/>
        </w:tabs>
        <w:spacing w:after="0"/>
        <w:jc w:val="left"/>
        <w:rPr>
          <w:bCs/>
          <w:szCs w:val="24"/>
        </w:rPr>
      </w:pPr>
      <w:r w:rsidRPr="00297F7A">
        <w:rPr>
          <w:b/>
          <w:szCs w:val="22"/>
        </w:rPr>
        <w:t xml:space="preserve">Responsible work contractor/Construction works   </w:t>
      </w:r>
      <w:r w:rsidRPr="00297F7A">
        <w:rPr>
          <w:szCs w:val="22"/>
        </w:rPr>
        <w:t xml:space="preserve">having a </w:t>
      </w:r>
      <w:r w:rsidRPr="0067275D">
        <w:rPr>
          <w:szCs w:val="24"/>
        </w:rPr>
        <w:t>University degree</w:t>
      </w:r>
      <w:r w:rsidRPr="00297F7A">
        <w:rPr>
          <w:szCs w:val="22"/>
        </w:rPr>
        <w:t xml:space="preserve"> in</w:t>
      </w:r>
      <w:r w:rsidRPr="00297F7A">
        <w:rPr>
          <w:b/>
          <w:szCs w:val="22"/>
        </w:rPr>
        <w:t xml:space="preserve"> </w:t>
      </w:r>
      <w:r w:rsidRPr="00297F7A">
        <w:rPr>
          <w:szCs w:val="22"/>
        </w:rPr>
        <w:t xml:space="preserve">Civil engineering  or equivalent </w:t>
      </w:r>
      <w:r>
        <w:rPr>
          <w:szCs w:val="22"/>
        </w:rPr>
        <w:t>,</w:t>
      </w:r>
      <w:r w:rsidRPr="00297F7A">
        <w:rPr>
          <w:szCs w:val="22"/>
        </w:rPr>
        <w:t>appropriate certificate/ licence for the works concerned by the tender having minimum 5  yea</w:t>
      </w:r>
      <w:r>
        <w:rPr>
          <w:szCs w:val="22"/>
        </w:rPr>
        <w:t>rs of  professional experience and</w:t>
      </w:r>
      <w:r w:rsidRPr="009562E2">
        <w:rPr>
          <w:bCs/>
          <w:sz w:val="20"/>
        </w:rPr>
        <w:t xml:space="preserve"> </w:t>
      </w:r>
      <w:r>
        <w:rPr>
          <w:bCs/>
          <w:szCs w:val="24"/>
        </w:rPr>
        <w:t xml:space="preserve">least </w:t>
      </w:r>
      <w:r w:rsidR="00991A35">
        <w:rPr>
          <w:bCs/>
          <w:szCs w:val="24"/>
        </w:rPr>
        <w:t>2</w:t>
      </w:r>
      <w:r>
        <w:rPr>
          <w:bCs/>
          <w:szCs w:val="24"/>
        </w:rPr>
        <w:t xml:space="preserve"> project</w:t>
      </w:r>
      <w:r w:rsidR="00991A35">
        <w:rPr>
          <w:bCs/>
          <w:szCs w:val="24"/>
        </w:rPr>
        <w:t>s</w:t>
      </w:r>
      <w:r>
        <w:rPr>
          <w:bCs/>
          <w:szCs w:val="24"/>
        </w:rPr>
        <w:t xml:space="preserve"> of  similar nature and position  to this  project </w:t>
      </w:r>
    </w:p>
    <w:p w:rsidR="00E74401" w:rsidRPr="0067275D" w:rsidRDefault="00E74401" w:rsidP="00E74401">
      <w:pPr>
        <w:numPr>
          <w:ilvl w:val="0"/>
          <w:numId w:val="41"/>
        </w:numPr>
        <w:tabs>
          <w:tab w:val="num" w:pos="1701"/>
        </w:tabs>
        <w:spacing w:after="0"/>
        <w:jc w:val="left"/>
        <w:rPr>
          <w:bCs/>
          <w:szCs w:val="24"/>
        </w:rPr>
      </w:pPr>
      <w:r w:rsidRPr="00297F7A">
        <w:rPr>
          <w:b/>
          <w:szCs w:val="22"/>
        </w:rPr>
        <w:t xml:space="preserve">Responsible work contractor/ electrical works   </w:t>
      </w:r>
      <w:r w:rsidRPr="00297F7A">
        <w:rPr>
          <w:szCs w:val="22"/>
        </w:rPr>
        <w:t xml:space="preserve">having a </w:t>
      </w:r>
      <w:r w:rsidRPr="0067275D">
        <w:rPr>
          <w:szCs w:val="24"/>
        </w:rPr>
        <w:t>University degree</w:t>
      </w:r>
      <w:r w:rsidRPr="00297F7A">
        <w:rPr>
          <w:szCs w:val="22"/>
        </w:rPr>
        <w:t xml:space="preserve"> in Electrical engineering </w:t>
      </w:r>
      <w:r w:rsidRPr="00297F7A">
        <w:rPr>
          <w:b/>
          <w:szCs w:val="22"/>
        </w:rPr>
        <w:t xml:space="preserve"> </w:t>
      </w:r>
      <w:r w:rsidRPr="00297F7A">
        <w:rPr>
          <w:szCs w:val="22"/>
        </w:rPr>
        <w:t xml:space="preserve">or equivalent, appropriate certificate/ licence for the works concerned by the tender having minimum 5  years of professional experience </w:t>
      </w:r>
      <w:r>
        <w:rPr>
          <w:szCs w:val="22"/>
        </w:rPr>
        <w:t>and</w:t>
      </w:r>
      <w:r w:rsidRPr="009562E2">
        <w:rPr>
          <w:bCs/>
          <w:sz w:val="20"/>
        </w:rPr>
        <w:t xml:space="preserve"> </w:t>
      </w:r>
      <w:r>
        <w:rPr>
          <w:bCs/>
          <w:szCs w:val="24"/>
        </w:rPr>
        <w:t xml:space="preserve">least </w:t>
      </w:r>
      <w:r w:rsidR="00991A35">
        <w:rPr>
          <w:bCs/>
          <w:szCs w:val="24"/>
        </w:rPr>
        <w:t xml:space="preserve">2 </w:t>
      </w:r>
      <w:r>
        <w:rPr>
          <w:bCs/>
          <w:szCs w:val="24"/>
        </w:rPr>
        <w:t xml:space="preserve"> project</w:t>
      </w:r>
      <w:r w:rsidR="00991A35">
        <w:rPr>
          <w:bCs/>
          <w:szCs w:val="24"/>
        </w:rPr>
        <w:t>s</w:t>
      </w:r>
      <w:r>
        <w:rPr>
          <w:bCs/>
          <w:szCs w:val="24"/>
        </w:rPr>
        <w:t xml:space="preserve"> of similar nature and position  to this  project </w:t>
      </w:r>
    </w:p>
    <w:p w:rsidR="00E74401" w:rsidRPr="009562E2" w:rsidRDefault="00E74401" w:rsidP="00E74401">
      <w:pPr>
        <w:spacing w:before="100" w:after="0"/>
        <w:ind w:left="2574"/>
        <w:jc w:val="left"/>
        <w:rPr>
          <w:b/>
          <w:bCs/>
          <w:sz w:val="20"/>
        </w:rPr>
      </w:pPr>
    </w:p>
    <w:p w:rsidR="00E74401" w:rsidRPr="00DB4F2A" w:rsidRDefault="00E74401" w:rsidP="00E74401">
      <w:pPr>
        <w:spacing w:before="120" w:after="0" w:line="240" w:lineRule="exact"/>
        <w:ind w:left="993" w:firstLine="141"/>
        <w:rPr>
          <w:szCs w:val="22"/>
        </w:rPr>
      </w:pPr>
      <w:r w:rsidRPr="00DB4F2A">
        <w:rPr>
          <w:szCs w:val="22"/>
        </w:rPr>
        <w:t>As a proof, the tenderer should attach proofs of engagement for key experts</w:t>
      </w:r>
      <w:r w:rsidR="00D34CDF">
        <w:rPr>
          <w:szCs w:val="22"/>
        </w:rPr>
        <w:t xml:space="preserve"> </w:t>
      </w:r>
      <w:r w:rsidRPr="00DB4F2A">
        <w:rPr>
          <w:szCs w:val="22"/>
        </w:rPr>
        <w:t xml:space="preserve"> – ( Work contract/ Service contract /Service contract on temporary and intermittent works agreement on business and/or technical cooperation/) that proofs that the expert will be engaged for this Contract. </w:t>
      </w:r>
    </w:p>
    <w:p w:rsidR="00E74401" w:rsidRPr="00DB4F2A" w:rsidRDefault="00E74401" w:rsidP="00E74401">
      <w:pPr>
        <w:pStyle w:val="PRAGHeading2"/>
        <w:numPr>
          <w:ilvl w:val="0"/>
          <w:numId w:val="0"/>
        </w:numPr>
        <w:ind w:left="851" w:firstLine="142"/>
        <w:jc w:val="both"/>
        <w:rPr>
          <w:sz w:val="22"/>
          <w:szCs w:val="22"/>
          <w:lang w:val="en-GB"/>
        </w:rPr>
      </w:pPr>
      <w:r w:rsidRPr="00DB4F2A">
        <w:rPr>
          <w:sz w:val="22"/>
          <w:szCs w:val="22"/>
          <w:lang w:val="en-GB"/>
        </w:rPr>
        <w:t xml:space="preserve">           The tendered must have the necessary technical capacity, i.e. machines, equipment, to prove    that he can fulfil the works. If the tenderer hasn’t got the necessary equipment he has to declare that he will hire it.</w:t>
      </w:r>
    </w:p>
    <w:p w:rsidR="00E74401" w:rsidRDefault="00E74401" w:rsidP="00E74401">
      <w:pPr>
        <w:ind w:left="851" w:firstLine="283"/>
      </w:pPr>
      <w:r w:rsidRPr="00DB4F2A">
        <w:t xml:space="preserve"> The tenderer  must satisfy standards related to  quality management system ,occupation of safety and environment </w:t>
      </w:r>
      <w:r w:rsidR="00584C7E">
        <w:t xml:space="preserve">.  </w:t>
      </w:r>
    </w:p>
    <w:p w:rsidR="00584C7E" w:rsidRPr="00584C7E" w:rsidRDefault="00584C7E" w:rsidP="00584C7E">
      <w:pPr>
        <w:spacing w:before="240"/>
        <w:ind w:left="1276" w:hanging="1276"/>
        <w:rPr>
          <w:szCs w:val="24"/>
        </w:rPr>
      </w:pPr>
      <w:r w:rsidRPr="00584C7E">
        <w:t xml:space="preserve">                        </w:t>
      </w:r>
      <w:r w:rsidRPr="00973707">
        <w:t xml:space="preserve">Tenderer has to provide appropriate certificates in accordance with </w:t>
      </w:r>
      <w:bookmarkStart w:id="21" w:name="_Toc76894435"/>
      <w:r w:rsidRPr="00973707">
        <w:rPr>
          <w:szCs w:val="24"/>
        </w:rPr>
        <w:t>of Special conditions Article 40 Origin and quality of works and materials</w:t>
      </w:r>
      <w:bookmarkEnd w:id="21"/>
      <w:r w:rsidR="00512F04" w:rsidRPr="00973707">
        <w:rPr>
          <w:szCs w:val="24"/>
        </w:rPr>
        <w:t>.</w:t>
      </w:r>
      <w:r w:rsidR="00512F04">
        <w:rPr>
          <w:szCs w:val="24"/>
        </w:rPr>
        <w:t xml:space="preserve"> </w:t>
      </w:r>
    </w:p>
    <w:p w:rsidR="00584C7E" w:rsidRPr="00DB4F2A" w:rsidRDefault="00584C7E" w:rsidP="00E74401">
      <w:pPr>
        <w:ind w:left="851" w:firstLine="283"/>
      </w:pPr>
    </w:p>
    <w:p w:rsidR="00EF650C" w:rsidRDefault="00EF650C" w:rsidP="000F1C89">
      <w:pPr>
        <w:ind w:left="1440"/>
        <w:rPr>
          <w:b/>
          <w:i/>
        </w:rPr>
      </w:pPr>
    </w:p>
    <w:p w:rsidR="00EF650C" w:rsidRDefault="00EF650C" w:rsidP="00EF650C">
      <w:pPr>
        <w:ind w:left="2268"/>
      </w:pPr>
    </w:p>
    <w:p w:rsidR="00EF650C" w:rsidRDefault="00EF650C" w:rsidP="00EF650C">
      <w:pPr>
        <w:ind w:left="2268"/>
      </w:pPr>
    </w:p>
    <w:p w:rsidR="00EF650C" w:rsidRPr="000F1C89" w:rsidRDefault="00EF650C" w:rsidP="00EF650C">
      <w:pPr>
        <w:ind w:left="2268"/>
      </w:pPr>
    </w:p>
    <w:p w:rsidR="0041666A" w:rsidRPr="000F1C89" w:rsidRDefault="0041666A" w:rsidP="001D55A9">
      <w:pPr>
        <w:pStyle w:val="Heading4"/>
        <w:numPr>
          <w:ilvl w:val="2"/>
          <w:numId w:val="2"/>
        </w:numPr>
        <w:rPr>
          <w:highlight w:val="lightGray"/>
        </w:rPr>
      </w:pPr>
      <w:r w:rsidRPr="000F1C89">
        <w:t>Capacity-providing entities:</w:t>
      </w:r>
    </w:p>
    <w:p w:rsidR="00F209F0" w:rsidRPr="000F1C89" w:rsidRDefault="0068234B" w:rsidP="000F1C89">
      <w:pPr>
        <w:ind w:left="1985"/>
      </w:pPr>
      <w:r w:rsidRPr="000F1C89">
        <w:t>An economic operator may, where appropriate and for a particular contract, rely on the capacit</w:t>
      </w:r>
      <w:r w:rsidR="00CF7557" w:rsidRPr="000F1C89">
        <w:t>y</w:t>
      </w:r>
      <w:r w:rsidRPr="000F1C89">
        <w:t xml:space="preserve"> of other entities, regardless of the legal nature of the links which it has with them. If the tender</w:t>
      </w:r>
      <w:r w:rsidR="00B150F8" w:rsidRPr="000F1C89">
        <w:t>er</w:t>
      </w:r>
      <w:r w:rsidRPr="000F1C89">
        <w:t xml:space="preserve"> rel</w:t>
      </w:r>
      <w:r w:rsidR="00B150F8" w:rsidRPr="000F1C89">
        <w:t>ies</w:t>
      </w:r>
      <w:r w:rsidRPr="000F1C89">
        <w:t xml:space="preserve"> on other entities</w:t>
      </w:r>
      <w:r w:rsidR="00B150F8" w:rsidRPr="000F1C89">
        <w:t>,</w:t>
      </w:r>
      <w:r w:rsidRPr="000F1C89">
        <w:t xml:space="preserve"> it must prove to the </w:t>
      </w:r>
      <w:r w:rsidR="00F46499">
        <w:lastRenderedPageBreak/>
        <w:t>c</w:t>
      </w:r>
      <w:r w:rsidRPr="000F1C89">
        <w:t xml:space="preserve">ontracting </w:t>
      </w:r>
      <w:r w:rsidR="00F46499">
        <w:t>a</w:t>
      </w:r>
      <w:r w:rsidRPr="000F1C89">
        <w:t xml:space="preserve">uthority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r w:rsidR="00F209F0" w:rsidRPr="000F1C89">
        <w:t xml:space="preserve"> </w:t>
      </w:r>
      <w:r w:rsidR="001F48D9">
        <w:t xml:space="preserve"> </w:t>
      </w:r>
    </w:p>
    <w:p w:rsidR="0068234B" w:rsidRPr="000F1C89" w:rsidRDefault="00F209F0" w:rsidP="000F1C89">
      <w:pPr>
        <w:ind w:left="1985"/>
      </w:pPr>
      <w:r w:rsidRPr="000F1C89">
        <w:t>With regard to technical and professional criteria, a</w:t>
      </w:r>
      <w:r w:rsidR="00937D52" w:rsidRPr="000F1C89">
        <w:t xml:space="preserve"> tenderer </w:t>
      </w:r>
      <w:r w:rsidRPr="000F1C89">
        <w:t>may only rely on the capacities of other entities where the latter will perform the works for which these capacities are required.</w:t>
      </w:r>
    </w:p>
    <w:p w:rsidR="00F209F0" w:rsidRPr="000F1C89" w:rsidRDefault="00937D52" w:rsidP="000F1C89">
      <w:pPr>
        <w:ind w:left="1985"/>
      </w:pPr>
      <w:r w:rsidRPr="000F1C89">
        <w:t>W</w:t>
      </w:r>
      <w:r w:rsidR="00F209F0" w:rsidRPr="000F1C89">
        <w:t xml:space="preserve">ith regard to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rsidR="0068234B" w:rsidRPr="000F1C89" w:rsidRDefault="0068234B" w:rsidP="00583698">
      <w:pPr>
        <w:pStyle w:val="Heading4"/>
        <w:numPr>
          <w:ilvl w:val="2"/>
          <w:numId w:val="2"/>
        </w:numPr>
      </w:pPr>
      <w:r w:rsidRPr="000F1C89">
        <w:t>Tenders submitted by companies in partnerships forming a joint venture/consortium must also fulfil the following requirements:</w:t>
      </w:r>
    </w:p>
    <w:p w:rsidR="0068234B" w:rsidRPr="000F1C89" w:rsidRDefault="0068234B" w:rsidP="00E35C85">
      <w:pPr>
        <w:numPr>
          <w:ilvl w:val="0"/>
          <w:numId w:val="14"/>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rsidR="0068234B" w:rsidRPr="000F1C89" w:rsidRDefault="0068234B" w:rsidP="00E35C85">
      <w:pPr>
        <w:numPr>
          <w:ilvl w:val="0"/>
          <w:numId w:val="14"/>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rsidR="0068234B" w:rsidRPr="000F1C89" w:rsidRDefault="0068234B" w:rsidP="00E35C85">
      <w:pPr>
        <w:numPr>
          <w:ilvl w:val="0"/>
          <w:numId w:val="14"/>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rsidR="0068234B" w:rsidRPr="000F1C89" w:rsidRDefault="0068234B" w:rsidP="00E97DD1">
      <w:pPr>
        <w:pStyle w:val="Heading2"/>
      </w:pPr>
      <w:bookmarkStart w:id="22" w:name="_Toc529523967"/>
      <w:r w:rsidRPr="000F1C89">
        <w:t>TENDER PRICES</w:t>
      </w:r>
      <w:bookmarkEnd w:id="22"/>
    </w:p>
    <w:p w:rsidR="0068234B" w:rsidRPr="000F1C89" w:rsidRDefault="0068234B" w:rsidP="00AF0838">
      <w:pPr>
        <w:pStyle w:val="Heading3"/>
      </w:pPr>
      <w:r w:rsidRPr="000F1C89">
        <w:t>The currency of the tender is the</w:t>
      </w:r>
      <w:r w:rsidR="00975CA2" w:rsidRPr="000F1C89">
        <w:t xml:space="preserve"> </w:t>
      </w:r>
      <w:r w:rsidR="00975CA2" w:rsidRPr="00973707">
        <w:t>EUR</w:t>
      </w:r>
    </w:p>
    <w:p w:rsidR="0068234B" w:rsidRPr="00630ED6" w:rsidRDefault="0068234B" w:rsidP="00AF0838">
      <w:pPr>
        <w:pStyle w:val="Heading3"/>
      </w:pPr>
      <w:r w:rsidRPr="000F1C89">
        <w:t>The tenderer must provide</w:t>
      </w:r>
      <w:r w:rsidRPr="00583698">
        <w:rPr>
          <w:highlight w:val="yellow"/>
        </w:rPr>
        <w:t xml:space="preserve"> </w:t>
      </w:r>
      <w:r w:rsidR="00F46499" w:rsidRPr="00630ED6">
        <w:t>b</w:t>
      </w:r>
      <w:r w:rsidRPr="00630ED6">
        <w:t xml:space="preserve">reakdown of the </w:t>
      </w:r>
      <w:r w:rsidR="00F46499" w:rsidRPr="00630ED6">
        <w:t>l</w:t>
      </w:r>
      <w:r w:rsidRPr="00630ED6">
        <w:t xml:space="preserve">ump-sum </w:t>
      </w:r>
      <w:r w:rsidR="00F46499" w:rsidRPr="00630ED6">
        <w:t>p</w:t>
      </w:r>
      <w:r w:rsidRPr="00630ED6">
        <w:t>rice</w:t>
      </w:r>
      <w:r w:rsidR="00583698" w:rsidRPr="00630ED6">
        <w:t xml:space="preserve"> </w:t>
      </w:r>
      <w:r w:rsidRPr="00630ED6">
        <w:t xml:space="preserve">in euro. The tender price must cover </w:t>
      </w:r>
      <w:r w:rsidR="004842DD" w:rsidRPr="00630ED6">
        <w:t>all</w:t>
      </w:r>
      <w:r w:rsidRPr="00630ED6">
        <w:t xml:space="preserve"> works as described in the tender documents. All sums in : </w:t>
      </w:r>
      <w:r w:rsidR="00F46499" w:rsidRPr="00630ED6">
        <w:t>b</w:t>
      </w:r>
      <w:r w:rsidRPr="00630ED6">
        <w:t xml:space="preserve">reakdown of the </w:t>
      </w:r>
      <w:r w:rsidR="00F46499" w:rsidRPr="00630ED6">
        <w:t>l</w:t>
      </w:r>
      <w:r w:rsidRPr="00630ED6">
        <w:t xml:space="preserve">ump-sum </w:t>
      </w:r>
      <w:r w:rsidR="00F46499" w:rsidRPr="00630ED6">
        <w:t>p</w:t>
      </w:r>
      <w:r w:rsidRPr="00630ED6">
        <w:t>rice, the questionnaire and other documents must also be expressed in this currency, with the exception of originals of bank and annual financial statements.</w:t>
      </w:r>
    </w:p>
    <w:p w:rsidR="0068234B" w:rsidRPr="00630ED6" w:rsidRDefault="00263C4F" w:rsidP="001C2D41">
      <w:pPr>
        <w:pStyle w:val="Heading3"/>
      </w:pPr>
      <w:r w:rsidRPr="00630ED6">
        <w:t xml:space="preserve">Tenderers must quote all components of </w:t>
      </w:r>
      <w:r w:rsidR="00F46499" w:rsidRPr="00630ED6">
        <w:t>b</w:t>
      </w:r>
      <w:r w:rsidRPr="00630ED6">
        <w:t xml:space="preserve">reakdown of the </w:t>
      </w:r>
      <w:r w:rsidR="00F46499" w:rsidRPr="00630ED6">
        <w:t>l</w:t>
      </w:r>
      <w:r w:rsidRPr="00630ED6">
        <w:t xml:space="preserve">ump-sum </w:t>
      </w:r>
      <w:r w:rsidR="00F46499" w:rsidRPr="00630ED6">
        <w:t>p</w:t>
      </w:r>
      <w:r w:rsidRPr="00630ED6">
        <w:t xml:space="preserve">rice. No payment will be made for items which have not been costed; such items will be deemed to be covered by other items on the </w:t>
      </w:r>
      <w:r w:rsidR="00200649" w:rsidRPr="00630ED6">
        <w:t>[</w:t>
      </w:r>
      <w:r w:rsidR="00F46499" w:rsidRPr="00630ED6">
        <w:t>b</w:t>
      </w:r>
      <w:r w:rsidRPr="00630ED6">
        <w:t xml:space="preserve">reakdown of the </w:t>
      </w:r>
      <w:r w:rsidR="00F46499" w:rsidRPr="00630ED6">
        <w:t>l</w:t>
      </w:r>
      <w:r w:rsidRPr="00630ED6">
        <w:t xml:space="preserve">ump-sum </w:t>
      </w:r>
      <w:r w:rsidR="00F46499" w:rsidRPr="00630ED6">
        <w:t>p</w:t>
      </w:r>
      <w:r w:rsidRPr="00630ED6">
        <w:t>rice</w:t>
      </w:r>
      <w:r w:rsidR="00583698" w:rsidRPr="00630ED6">
        <w:t>.</w:t>
      </w:r>
      <w:r w:rsidR="00AF0838" w:rsidRPr="00630ED6">
        <w:t xml:space="preserve"> </w:t>
      </w:r>
    </w:p>
    <w:p w:rsidR="0068234B" w:rsidRPr="00630ED6" w:rsidRDefault="0068234B" w:rsidP="00AF0838">
      <w:pPr>
        <w:pStyle w:val="Heading3"/>
      </w:pPr>
      <w:r w:rsidRPr="00630ED6">
        <w:t xml:space="preserve">If a discount is offered by the tenderer, it must be clearly specified in </w:t>
      </w:r>
      <w:r w:rsidR="00583698" w:rsidRPr="00630ED6">
        <w:t>:</w:t>
      </w:r>
      <w:r w:rsidR="00F46499" w:rsidRPr="00630ED6">
        <w:t>b</w:t>
      </w:r>
      <w:r w:rsidRPr="00630ED6">
        <w:t xml:space="preserve">reakdown of the </w:t>
      </w:r>
      <w:r w:rsidR="00F46499" w:rsidRPr="00630ED6">
        <w:t>l</w:t>
      </w:r>
      <w:r w:rsidRPr="00630ED6">
        <w:t xml:space="preserve">ump-sum </w:t>
      </w:r>
      <w:r w:rsidR="00F46499" w:rsidRPr="00630ED6">
        <w:t>p</w:t>
      </w:r>
      <w:r w:rsidRPr="00630ED6">
        <w:t xml:space="preserve">rice in Volume 4 and indicated in the tender form in Volume 1, Section 1.2. The discount must be quoted for </w:t>
      </w:r>
      <w:r w:rsidR="00BC7DAF" w:rsidRPr="00630ED6">
        <w:t>all</w:t>
      </w:r>
      <w:r w:rsidRPr="00630ED6">
        <w:t xml:space="preserve"> works.</w:t>
      </w:r>
    </w:p>
    <w:p w:rsidR="0068234B" w:rsidRPr="00630ED6" w:rsidRDefault="0068234B" w:rsidP="00AF0838">
      <w:pPr>
        <w:pStyle w:val="Heading3"/>
      </w:pPr>
      <w:r w:rsidRPr="00630ED6">
        <w:t>If the tenderer offers a discount, the discount must be included on each interim payment certificate and calculated on the same basis as in the tender.</w:t>
      </w:r>
    </w:p>
    <w:p w:rsidR="0068234B" w:rsidRPr="000F1C89" w:rsidRDefault="0068234B" w:rsidP="00E97DD1">
      <w:pPr>
        <w:pStyle w:val="Heading2"/>
      </w:pPr>
      <w:bookmarkStart w:id="23" w:name="_Toc529523968"/>
      <w:r w:rsidRPr="000F1C89">
        <w:lastRenderedPageBreak/>
        <w:t>PERIOD OF VALIDITY OF TENDERS</w:t>
      </w:r>
      <w:bookmarkEnd w:id="23"/>
    </w:p>
    <w:p w:rsidR="0068234B" w:rsidRPr="000F1C89" w:rsidRDefault="0068234B" w:rsidP="00AF0838">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rsidR="0068234B" w:rsidRPr="000F1C89" w:rsidRDefault="0068234B" w:rsidP="00DB3B69">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rsidR="0068234B" w:rsidRPr="000F1C89" w:rsidRDefault="0068234B" w:rsidP="00AF0838">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rsidR="0068234B" w:rsidRPr="000F1C89" w:rsidRDefault="0068234B" w:rsidP="00E97DD1">
      <w:pPr>
        <w:pStyle w:val="Heading2"/>
      </w:pPr>
      <w:bookmarkStart w:id="24" w:name="_Toc529523969"/>
      <w:r w:rsidRPr="000F1C89">
        <w:t>TENDER GUARANTEE</w:t>
      </w:r>
      <w:bookmarkEnd w:id="24"/>
    </w:p>
    <w:p w:rsidR="0068234B" w:rsidRPr="000F1C89" w:rsidRDefault="0068234B" w:rsidP="00AF0838">
      <w:r w:rsidRPr="000F1C89">
        <w:t xml:space="preserve"> </w:t>
      </w:r>
      <w:r w:rsidRPr="000F1C89">
        <w:rPr>
          <w:highlight w:val="lightGray"/>
        </w:rPr>
        <w:t>No tender guarantee is required.</w:t>
      </w:r>
    </w:p>
    <w:p w:rsidR="0068234B" w:rsidRPr="00656AED" w:rsidRDefault="0068234B" w:rsidP="00E97DD1">
      <w:pPr>
        <w:pStyle w:val="Heading2"/>
      </w:pPr>
      <w:bookmarkStart w:id="25" w:name="_Toc529523970"/>
      <w:r w:rsidRPr="00656AED">
        <w:t>VARIANT SOLUTIONS</w:t>
      </w:r>
      <w:bookmarkEnd w:id="25"/>
    </w:p>
    <w:p w:rsidR="00DD53A0" w:rsidRPr="000F1C89" w:rsidRDefault="00DD53A0" w:rsidP="0072085D">
      <w:r w:rsidRPr="009E4665">
        <w:t>Variant solutions will not be taken into consideration.</w:t>
      </w:r>
    </w:p>
    <w:p w:rsidR="0068234B" w:rsidRPr="000F1C89" w:rsidRDefault="0068234B" w:rsidP="00E97DD1">
      <w:pPr>
        <w:pStyle w:val="Heading1"/>
      </w:pPr>
      <w:bookmarkStart w:id="26" w:name="_Toc529523971"/>
      <w:r w:rsidRPr="000F1C89">
        <w:t>SUBMISSION OF TENDERS</w:t>
      </w:r>
      <w:bookmarkEnd w:id="26"/>
    </w:p>
    <w:p w:rsidR="0068234B" w:rsidRPr="000F1C89" w:rsidRDefault="00E47308" w:rsidP="000A7BE8">
      <w:pPr>
        <w:pStyle w:val="Heading2"/>
        <w:numPr>
          <w:ilvl w:val="0"/>
          <w:numId w:val="0"/>
        </w:numPr>
      </w:pPr>
      <w:bookmarkStart w:id="27" w:name="_Toc529523972"/>
      <w:r>
        <w:t xml:space="preserve">17. </w:t>
      </w:r>
      <w:r>
        <w:tab/>
      </w:r>
      <w:r w:rsidR="0068234B" w:rsidRPr="000F1C89">
        <w:t>SEALING, MARKING AND SUBMI</w:t>
      </w:r>
      <w:r w:rsidR="00BB31D8" w:rsidRPr="000F1C89">
        <w:t>TTING</w:t>
      </w:r>
      <w:r w:rsidR="0068234B" w:rsidRPr="000F1C89">
        <w:t xml:space="preserve"> TENDERS</w:t>
      </w:r>
      <w:bookmarkEnd w:id="27"/>
    </w:p>
    <w:p w:rsidR="0068234B" w:rsidRPr="000F1C89" w:rsidRDefault="00E47308" w:rsidP="000A7BE8">
      <w:pPr>
        <w:pStyle w:val="Heading3"/>
        <w:numPr>
          <w:ilvl w:val="0"/>
          <w:numId w:val="0"/>
        </w:numPr>
        <w:ind w:left="720" w:hanging="720"/>
        <w:rPr>
          <w:highlight w:val="yellow"/>
        </w:rPr>
      </w:pPr>
      <w:r>
        <w:t xml:space="preserve">17.1 </w:t>
      </w:r>
      <w:r>
        <w:tab/>
      </w:r>
      <w:r w:rsidR="0068234B" w:rsidRPr="000F1C89">
        <w:t xml:space="preserve">The complete tender must be submitted in one original, clearly marked </w:t>
      </w:r>
      <w:r w:rsidR="00E725FE" w:rsidRPr="000F1C89">
        <w:t>‘</w:t>
      </w:r>
      <w:r w:rsidR="0068234B" w:rsidRPr="000F1C89">
        <w:t>original</w:t>
      </w:r>
      <w:r w:rsidR="00E725FE" w:rsidRPr="000F1C89">
        <w:t>’</w:t>
      </w:r>
      <w:r w:rsidR="0068234B" w:rsidRPr="000F1C89">
        <w:t xml:space="preserve"> and </w:t>
      </w:r>
      <w:r w:rsidR="0072085D" w:rsidRPr="000F1C89">
        <w:t xml:space="preserve"> </w:t>
      </w:r>
      <w:r w:rsidR="00583698">
        <w:rPr>
          <w:highlight w:val="yellow"/>
        </w:rPr>
        <w:t>one c</w:t>
      </w:r>
      <w:r w:rsidR="00583698">
        <w:t>opy</w:t>
      </w:r>
      <w:r w:rsidR="00A425B4" w:rsidRPr="000F1C89">
        <w:t xml:space="preserve"> </w:t>
      </w:r>
      <w:r w:rsidR="0068234B" w:rsidRPr="000F1C89">
        <w:t xml:space="preserve">clearly marked </w:t>
      </w:r>
      <w:r w:rsidR="00E725FE" w:rsidRPr="000F1C89">
        <w:t>‘</w:t>
      </w:r>
      <w:r w:rsidR="0068234B" w:rsidRPr="000F1C89">
        <w:t>copy</w:t>
      </w:r>
      <w:r w:rsidR="00E725FE" w:rsidRPr="000F1C89">
        <w:t>’</w:t>
      </w:r>
      <w:r w:rsidR="0068234B" w:rsidRPr="000F1C89">
        <w:t>. In the event of any discrepancy between them</w:t>
      </w:r>
      <w:r w:rsidR="00FF1C64" w:rsidRPr="000F1C89">
        <w:t>,</w:t>
      </w:r>
      <w:r w:rsidR="0068234B" w:rsidRPr="000F1C89">
        <w:t xml:space="preserve"> the original will prevail. </w:t>
      </w:r>
      <w:r w:rsidR="0072085D" w:rsidRPr="000F1C89">
        <w:br/>
      </w:r>
    </w:p>
    <w:p w:rsidR="0068234B" w:rsidRPr="000F1C89" w:rsidRDefault="00E47308" w:rsidP="000A7BE8">
      <w:pPr>
        <w:pStyle w:val="Heading3"/>
        <w:numPr>
          <w:ilvl w:val="0"/>
          <w:numId w:val="0"/>
        </w:numPr>
        <w:ind w:left="720" w:hanging="720"/>
      </w:pPr>
      <w:r>
        <w:t>17.2</w:t>
      </w:r>
      <w:r>
        <w:tab/>
      </w:r>
      <w:r w:rsidR="0068234B" w:rsidRPr="000F1C89">
        <w:t>The technical and financial offers must be placed together in a sealed envelope. The envelopes should then be placed in another sealed envelope/package, unless their volume requires a separate submission for each lot.</w:t>
      </w:r>
    </w:p>
    <w:p w:rsidR="0068234B" w:rsidRDefault="00E47308" w:rsidP="000A7BE8">
      <w:pPr>
        <w:pStyle w:val="Heading3"/>
        <w:numPr>
          <w:ilvl w:val="0"/>
          <w:numId w:val="0"/>
        </w:numPr>
        <w:ind w:left="720" w:hanging="720"/>
      </w:pPr>
      <w:r>
        <w:t>17.3</w:t>
      </w:r>
      <w:r>
        <w:tab/>
      </w:r>
      <w:r w:rsidR="0068234B" w:rsidRPr="000F1C89">
        <w:t xml:space="preserve">All tenders must </w:t>
      </w:r>
      <w:r w:rsidR="000A21E4">
        <w:t>be sent to t</w:t>
      </w:r>
      <w:r w:rsidR="0068234B" w:rsidRPr="000F1C89">
        <w:t xml:space="preserve">he </w:t>
      </w:r>
      <w:r w:rsidR="00D3192F">
        <w:t>c</w:t>
      </w:r>
      <w:r w:rsidR="0068234B" w:rsidRPr="000F1C89">
        <w:t xml:space="preserve">ontracting </w:t>
      </w:r>
      <w:r w:rsidR="00D3192F">
        <w:t>a</w:t>
      </w:r>
      <w:r w:rsidR="0068234B" w:rsidRPr="000F1C89">
        <w:t>uthority before the deadline s</w:t>
      </w:r>
      <w:r w:rsidR="00DB7E68" w:rsidRPr="000F1C89">
        <w:t>et</w:t>
      </w:r>
      <w:r w:rsidR="0068234B" w:rsidRPr="000F1C89">
        <w:t xml:space="preserve"> in the </w:t>
      </w:r>
      <w:r w:rsidR="00D3192F">
        <w:t>c</w:t>
      </w:r>
      <w:r w:rsidR="001F2D2F" w:rsidRPr="000F1C89">
        <w:t>ontract notice</w:t>
      </w:r>
      <w:r w:rsidR="000A21E4">
        <w:t>.</w:t>
      </w:r>
    </w:p>
    <w:p w:rsidR="0026034F" w:rsidRDefault="0026034F" w:rsidP="000A7BE8"/>
    <w:p w:rsidR="0026034F" w:rsidRPr="0026034F" w:rsidRDefault="0026034F" w:rsidP="000A7BE8">
      <w:r>
        <w:t xml:space="preserve">Participants may choose to submit </w:t>
      </w:r>
      <w:r w:rsidR="00372429">
        <w:t>their tender</w:t>
      </w:r>
      <w:r>
        <w:t xml:space="preserve"> : </w:t>
      </w:r>
    </w:p>
    <w:p w:rsidR="0026034F" w:rsidRPr="000F1C89" w:rsidRDefault="0026034F" w:rsidP="000A7BE8">
      <w:r w:rsidRPr="0026034F">
        <w:t>(a) either by post or by courier service, in which case the evidence shall be constituted by the postmark or the date of the deposit slip</w:t>
      </w:r>
      <w:r w:rsidR="000A21E4">
        <w:rPr>
          <w:rStyle w:val="FootnoteReference"/>
        </w:rPr>
        <w:footnoteReference w:id="4"/>
      </w:r>
      <w:r>
        <w:rPr>
          <w:b/>
        </w:rPr>
        <w:t xml:space="preserve">. </w:t>
      </w:r>
      <w:r w:rsidRPr="000A7BE8">
        <w:t>In such case</w:t>
      </w:r>
      <w:r>
        <w:rPr>
          <w:b/>
        </w:rPr>
        <w:t xml:space="preserve">, </w:t>
      </w:r>
      <w:r w:rsidR="00D3192F">
        <w:t>t</w:t>
      </w:r>
      <w:r w:rsidRPr="000F1C89">
        <w:t>he tender must be sent to the following address:</w:t>
      </w:r>
    </w:p>
    <w:p w:rsidR="006E3439" w:rsidRPr="006B43FD" w:rsidRDefault="006E3439" w:rsidP="006E3439">
      <w:pPr>
        <w:ind w:left="1134"/>
      </w:pPr>
      <w:r w:rsidRPr="006B43FD">
        <w:t xml:space="preserve">City of Pirot, Srpskih vladara 82, 18 300  </w:t>
      </w:r>
      <w:r w:rsidR="00973707">
        <w:t xml:space="preserve">pirot, </w:t>
      </w:r>
      <w:r w:rsidRPr="006B43FD">
        <w:t>Serbia</w:t>
      </w:r>
    </w:p>
    <w:p w:rsidR="006E3439" w:rsidRPr="006B43FD" w:rsidRDefault="006E3439" w:rsidP="006E3439">
      <w:pPr>
        <w:ind w:left="1069"/>
      </w:pPr>
      <w:r w:rsidRPr="006B43FD">
        <w:t xml:space="preserve"> Notary room 4, opening hours 07-15.00 pm. local time ,  Monday-Friday </w:t>
      </w:r>
    </w:p>
    <w:p w:rsidR="0026034F" w:rsidRPr="0026034F" w:rsidRDefault="0026034F" w:rsidP="000A7BE8">
      <w:pPr>
        <w:pStyle w:val="Heading2"/>
        <w:numPr>
          <w:ilvl w:val="0"/>
          <w:numId w:val="0"/>
        </w:numPr>
        <w:ind w:left="567"/>
        <w:rPr>
          <w:b w:val="0"/>
          <w:szCs w:val="20"/>
        </w:rPr>
      </w:pPr>
    </w:p>
    <w:p w:rsidR="0026034F" w:rsidRPr="000F1C89" w:rsidRDefault="0026034F" w:rsidP="000A7BE8">
      <w:r w:rsidRPr="0026034F">
        <w:t xml:space="preserve">(b) </w:t>
      </w:r>
      <w:r w:rsidR="00CF4644">
        <w:t xml:space="preserve">or </w:t>
      </w:r>
      <w:r w:rsidRPr="0026034F">
        <w:t xml:space="preserve">by hand-delivery to the premises of the </w:t>
      </w:r>
      <w:r w:rsidR="000A21E4">
        <w:t xml:space="preserve">contracting authority </w:t>
      </w:r>
      <w:r w:rsidRPr="0026034F">
        <w:t xml:space="preserve"> by the participant in person or by an agent, in which case the evidence shall be constituted by acknowledgment of receipt.  </w:t>
      </w:r>
      <w:r w:rsidRPr="000F1C89">
        <w:t>If tenders are hand delivered they should be delivered to the following address:</w:t>
      </w:r>
    </w:p>
    <w:p w:rsidR="006E3439" w:rsidRPr="006B43FD" w:rsidRDefault="006E3439" w:rsidP="006E3439">
      <w:pPr>
        <w:ind w:left="1134"/>
      </w:pPr>
      <w:r w:rsidRPr="006B43FD">
        <w:t>City of Pirot, Srpskih vladara 82, 18 300</w:t>
      </w:r>
      <w:r w:rsidR="00973707">
        <w:t xml:space="preserve"> Pirot</w:t>
      </w:r>
      <w:r w:rsidRPr="006B43FD">
        <w:t xml:space="preserve">  Serbia</w:t>
      </w:r>
    </w:p>
    <w:p w:rsidR="006E3439" w:rsidRPr="006B43FD" w:rsidRDefault="006E3439" w:rsidP="006E3439">
      <w:pPr>
        <w:ind w:left="1069"/>
      </w:pPr>
      <w:r w:rsidRPr="006B43FD">
        <w:t xml:space="preserve"> Notary room 4, opening hours 07-15.00 pm. local time ,  Monday-Friday </w:t>
      </w:r>
    </w:p>
    <w:p w:rsidR="006D46E8" w:rsidRDefault="006D46E8" w:rsidP="006E3439">
      <w:pPr>
        <w:pStyle w:val="Blockquote"/>
        <w:spacing w:before="120" w:after="120"/>
        <w:jc w:val="center"/>
        <w:rPr>
          <w:rStyle w:val="Strong"/>
          <w:szCs w:val="22"/>
        </w:rPr>
      </w:pPr>
      <w:r>
        <w:rPr>
          <w:rStyle w:val="Emphasis"/>
          <w:i w:val="0"/>
          <w:szCs w:val="22"/>
        </w:rPr>
        <w:t>.</w:t>
      </w:r>
    </w:p>
    <w:p w:rsidR="0026034F" w:rsidRPr="0026034F" w:rsidRDefault="00CF4644" w:rsidP="00C7466B">
      <w:r w:rsidRPr="00CF4644">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7B6903">
        <w:t xml:space="preserve">  </w:t>
      </w:r>
      <w:r w:rsidRPr="00CF4644">
        <w:t xml:space="preserve"> or jeopardise decisions already taken and notified.</w:t>
      </w:r>
    </w:p>
    <w:p w:rsidR="0026034F" w:rsidRPr="0026034F" w:rsidRDefault="0026034F" w:rsidP="000A7BE8"/>
    <w:p w:rsidR="0068234B" w:rsidRPr="000F1C89" w:rsidRDefault="00E47308" w:rsidP="000A7BE8">
      <w:pPr>
        <w:pStyle w:val="Heading3"/>
        <w:numPr>
          <w:ilvl w:val="0"/>
          <w:numId w:val="0"/>
        </w:numPr>
        <w:ind w:left="720" w:hanging="720"/>
      </w:pPr>
      <w:r>
        <w:t>17.4</w:t>
      </w:r>
      <w:r>
        <w:tab/>
      </w:r>
      <w:r w:rsidR="0068234B" w:rsidRPr="000F1C89">
        <w:t>Tenders, including annexes and all supporting documents, must be submitted in a sealed envelope bearing only:</w:t>
      </w:r>
    </w:p>
    <w:p w:rsidR="0068234B" w:rsidRPr="000F1C89" w:rsidRDefault="0068234B" w:rsidP="00E35C85">
      <w:pPr>
        <w:numPr>
          <w:ilvl w:val="0"/>
          <w:numId w:val="16"/>
        </w:numPr>
        <w:ind w:left="1560"/>
      </w:pPr>
      <w:r w:rsidRPr="000F1C89">
        <w:t>the above address;</w:t>
      </w:r>
    </w:p>
    <w:p w:rsidR="0068234B" w:rsidRPr="000F1C89" w:rsidRDefault="0068234B" w:rsidP="00E35C85">
      <w:pPr>
        <w:numPr>
          <w:ilvl w:val="0"/>
          <w:numId w:val="16"/>
        </w:numPr>
        <w:ind w:left="1560"/>
      </w:pPr>
      <w:r w:rsidRPr="000F1C89">
        <w:t>the reference code of</w:t>
      </w:r>
      <w:r w:rsidR="006E3439">
        <w:t xml:space="preserve"> this tender procedure, (</w:t>
      </w:r>
      <w:r w:rsidR="006E3439" w:rsidRPr="00881DBD">
        <w:rPr>
          <w:b/>
          <w:szCs w:val="22"/>
          <w:lang w:val="en-US"/>
        </w:rPr>
        <w:t>CB007.2.21.072</w:t>
      </w:r>
      <w:r w:rsidR="006E3439" w:rsidRPr="00881DBD">
        <w:rPr>
          <w:b/>
          <w:lang w:val="en-US"/>
        </w:rPr>
        <w:t> –PP1-TD01</w:t>
      </w:r>
      <w:r w:rsidRPr="000F1C89">
        <w:t>);</w:t>
      </w:r>
    </w:p>
    <w:p w:rsidR="0068234B" w:rsidRPr="000F1C89" w:rsidRDefault="0068234B" w:rsidP="00E35C85">
      <w:pPr>
        <w:numPr>
          <w:ilvl w:val="0"/>
          <w:numId w:val="16"/>
        </w:numPr>
        <w:ind w:left="1560"/>
      </w:pPr>
      <w:r w:rsidRPr="000F1C89">
        <w:t>where applicable, the number of the lot(s) tendered for;</w:t>
      </w:r>
    </w:p>
    <w:p w:rsidR="0068234B" w:rsidRPr="000F1C89" w:rsidRDefault="0068234B" w:rsidP="00E35C85">
      <w:pPr>
        <w:numPr>
          <w:ilvl w:val="0"/>
          <w:numId w:val="16"/>
        </w:numPr>
        <w:ind w:left="1560"/>
      </w:pPr>
      <w:r w:rsidRPr="000F1C89">
        <w:t xml:space="preserve">the words </w:t>
      </w:r>
      <w:r w:rsidR="00E725FE" w:rsidRPr="000F1C89">
        <w:t>‘</w:t>
      </w:r>
      <w:r w:rsidRPr="000F1C89">
        <w:t>Not to be opened before the tender opening session</w:t>
      </w:r>
      <w:r w:rsidR="00E725FE" w:rsidRPr="000F1C89">
        <w:t>’</w:t>
      </w:r>
      <w:r w:rsidRPr="000F1C89">
        <w:t xml:space="preserve"> in the language of the tender dossier and &lt;</w:t>
      </w:r>
      <w:r w:rsidR="006E3439">
        <w:t xml:space="preserve">Ne otvarati pre sesije za otvaranje tenderski ponuda  </w:t>
      </w:r>
      <w:r w:rsidRPr="000F1C89">
        <w:t>&gt;.</w:t>
      </w:r>
    </w:p>
    <w:p w:rsidR="0068234B" w:rsidRPr="000F1C89" w:rsidRDefault="0068234B" w:rsidP="00E35C85">
      <w:pPr>
        <w:numPr>
          <w:ilvl w:val="0"/>
          <w:numId w:val="16"/>
        </w:numPr>
        <w:ind w:left="1560"/>
      </w:pPr>
      <w:r w:rsidRPr="000F1C89">
        <w:t>the name of the tenderer.</w:t>
      </w:r>
    </w:p>
    <w:p w:rsidR="0068234B" w:rsidRPr="000F1C89" w:rsidRDefault="00E47308" w:rsidP="000A7BE8">
      <w:pPr>
        <w:pStyle w:val="Heading2"/>
        <w:numPr>
          <w:ilvl w:val="0"/>
          <w:numId w:val="0"/>
        </w:numPr>
      </w:pPr>
      <w:bookmarkStart w:id="28" w:name="_Toc529523973"/>
      <w:r>
        <w:t>18.</w:t>
      </w:r>
      <w:r>
        <w:tab/>
      </w:r>
      <w:r w:rsidR="0068234B" w:rsidRPr="000F1C89">
        <w:t>EXTENSION OF THE DEADLINE FOR SUBMI</w:t>
      </w:r>
      <w:r w:rsidR="00FF1C64" w:rsidRPr="000F1C89">
        <w:t>TTING</w:t>
      </w:r>
      <w:r w:rsidR="0068234B" w:rsidRPr="000F1C89">
        <w:t xml:space="preserve"> TENDERS</w:t>
      </w:r>
      <w:bookmarkEnd w:id="28"/>
    </w:p>
    <w:p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rsidR="0068234B" w:rsidRPr="000F1C89" w:rsidRDefault="00E47308" w:rsidP="000A7BE8">
      <w:pPr>
        <w:pStyle w:val="Heading2"/>
        <w:numPr>
          <w:ilvl w:val="0"/>
          <w:numId w:val="0"/>
        </w:numPr>
        <w:ind w:left="576" w:hanging="576"/>
      </w:pPr>
      <w:bookmarkStart w:id="29" w:name="_Toc529523974"/>
      <w:r>
        <w:t>19.</w:t>
      </w:r>
      <w:r>
        <w:tab/>
      </w:r>
      <w:r w:rsidR="0068234B" w:rsidRPr="000F1C89">
        <w:t>LATE TENDERS</w:t>
      </w:r>
      <w:bookmarkEnd w:id="29"/>
    </w:p>
    <w:p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See also last paragraph of point 17.3 above.</w:t>
      </w:r>
    </w:p>
    <w:p w:rsidR="0068234B" w:rsidRPr="000F1C89" w:rsidRDefault="00E47308" w:rsidP="000A7BE8">
      <w:pPr>
        <w:pStyle w:val="Heading3"/>
        <w:numPr>
          <w:ilvl w:val="0"/>
          <w:numId w:val="0"/>
        </w:numPr>
        <w:ind w:left="720" w:hanging="720"/>
      </w:pPr>
      <w:r>
        <w:t>19.2</w:t>
      </w:r>
      <w:r>
        <w:tab/>
      </w:r>
      <w:r w:rsidR="0068234B" w:rsidRPr="000F1C89">
        <w:t>No liability can be accepted for late delivery of tenders. Late tenders will be rejected and will not be evaluated.</w:t>
      </w:r>
    </w:p>
    <w:p w:rsidR="0068234B" w:rsidRPr="000F1C89" w:rsidRDefault="00E47308" w:rsidP="000A7BE8">
      <w:pPr>
        <w:pStyle w:val="Heading2"/>
        <w:numPr>
          <w:ilvl w:val="0"/>
          <w:numId w:val="0"/>
        </w:numPr>
      </w:pPr>
      <w:bookmarkStart w:id="30" w:name="_Toc529523975"/>
      <w:r>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30"/>
    </w:p>
    <w:p w:rsidR="0068234B" w:rsidRPr="000F1C89" w:rsidRDefault="00E47308" w:rsidP="000A7BE8">
      <w:pPr>
        <w:pStyle w:val="Heading3"/>
        <w:numPr>
          <w:ilvl w:val="0"/>
          <w:numId w:val="0"/>
        </w:numPr>
        <w:ind w:left="720" w:hanging="720"/>
      </w:pPr>
      <w:r>
        <w:t xml:space="preserve">20.1 </w:t>
      </w:r>
      <w:r>
        <w:tab/>
      </w:r>
      <w:r w:rsidR="0068234B" w:rsidRPr="000F1C89">
        <w:t>Tenderers may alter or withdraw their tenders by written notification prior to the above deadline. No tender may be altered after the deadline for submission. Withdrawals must be unconditional and will end all participation in the tender procedure.</w:t>
      </w:r>
    </w:p>
    <w:p w:rsidR="0068234B" w:rsidRPr="000F1C89" w:rsidRDefault="00E47308" w:rsidP="000A7BE8">
      <w:pPr>
        <w:pStyle w:val="Heading3"/>
        <w:numPr>
          <w:ilvl w:val="0"/>
          <w:numId w:val="0"/>
        </w:numPr>
        <w:ind w:left="720" w:hanging="720"/>
      </w:pPr>
      <w:r>
        <w:t>20.2</w:t>
      </w:r>
      <w:r>
        <w:tab/>
      </w:r>
      <w:r w:rsidR="0068234B" w:rsidRPr="000F1C89">
        <w:t xml:space="preserve">Any notification of alteration or withdrawal must be prepared and submitted in accordance with Clause 17, and the envelope must be marked </w:t>
      </w:r>
      <w:r w:rsidR="00E725FE" w:rsidRPr="000F1C89">
        <w:t>‘</w:t>
      </w:r>
      <w:r w:rsidR="0068234B" w:rsidRPr="000F1C89">
        <w:t>alteration</w:t>
      </w:r>
      <w:r w:rsidR="00E725FE" w:rsidRPr="000F1C89">
        <w:t>’</w:t>
      </w:r>
      <w:r w:rsidR="0068234B" w:rsidRPr="000F1C89">
        <w:t xml:space="preserve"> or </w:t>
      </w:r>
      <w:r w:rsidR="00E725FE" w:rsidRPr="000F1C89">
        <w:t>‘</w:t>
      </w:r>
      <w:r w:rsidR="0068234B" w:rsidRPr="000F1C89">
        <w:t>withdrawal</w:t>
      </w:r>
      <w:r w:rsidR="00E725FE" w:rsidRPr="000F1C89">
        <w:t>’</w:t>
      </w:r>
      <w:r w:rsidR="00DB7E68" w:rsidRPr="000F1C89">
        <w:t>,</w:t>
      </w:r>
      <w:r w:rsidR="0068234B" w:rsidRPr="000F1C89">
        <w:t xml:space="preserve"> as appropriate.</w:t>
      </w:r>
    </w:p>
    <w:p w:rsidR="0068234B" w:rsidRPr="000F1C89" w:rsidRDefault="00E47308" w:rsidP="000A7BE8">
      <w:pPr>
        <w:pStyle w:val="Heading3"/>
        <w:numPr>
          <w:ilvl w:val="0"/>
          <w:numId w:val="0"/>
        </w:numPr>
        <w:ind w:left="720" w:hanging="720"/>
      </w:pPr>
      <w:r>
        <w:lastRenderedPageBreak/>
        <w:t xml:space="preserve">20.3 </w:t>
      </w:r>
      <w:r>
        <w:tab/>
      </w:r>
      <w:r w:rsidR="003721D9" w:rsidRPr="000F1C89">
        <w:t>W</w:t>
      </w:r>
      <w:r w:rsidR="0068234B" w:rsidRPr="000F1C89">
        <w:t>ithdrawal of a tender in the period between the deadline for submission and the date of expiry of the validity of the tender will result in forfeiture of the tender guarantee.</w:t>
      </w:r>
    </w:p>
    <w:p w:rsidR="0068234B" w:rsidRPr="000F1C89" w:rsidRDefault="0068234B" w:rsidP="00E97DD1">
      <w:pPr>
        <w:pStyle w:val="Heading1"/>
      </w:pPr>
      <w:bookmarkStart w:id="31" w:name="_Toc529523976"/>
      <w:r w:rsidRPr="000F1C89">
        <w:t>OPENING AND EVALUATIN</w:t>
      </w:r>
      <w:r w:rsidR="00FF1C64" w:rsidRPr="000F1C89">
        <w:t>G</w:t>
      </w:r>
      <w:r w:rsidRPr="000F1C89">
        <w:t xml:space="preserve"> TENDERS</w:t>
      </w:r>
      <w:bookmarkEnd w:id="31"/>
    </w:p>
    <w:p w:rsidR="0068234B" w:rsidRPr="000F1C89" w:rsidRDefault="00E47308" w:rsidP="000A7BE8">
      <w:pPr>
        <w:pStyle w:val="Heading2"/>
        <w:numPr>
          <w:ilvl w:val="0"/>
          <w:numId w:val="0"/>
        </w:numPr>
      </w:pPr>
      <w:bookmarkStart w:id="32" w:name="_Toc529523977"/>
      <w:r>
        <w:t>21.</w:t>
      </w:r>
      <w:r>
        <w:tab/>
      </w:r>
      <w:r w:rsidR="0068234B" w:rsidRPr="000F1C89">
        <w:t>OPENING TENDERS</w:t>
      </w:r>
      <w:bookmarkEnd w:id="32"/>
    </w:p>
    <w:p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the tenders are complete, whether the requisite tender guarantees have been furnished, whether the required documents </w:t>
      </w:r>
      <w:r w:rsidR="0059510B" w:rsidRPr="000F1C89">
        <w:t>are</w:t>
      </w:r>
      <w:r w:rsidR="0068234B" w:rsidRPr="000F1C89">
        <w:t xml:space="preserve"> included and whether the tenders are generally in order.</w:t>
      </w:r>
    </w:p>
    <w:p w:rsidR="0068234B" w:rsidRDefault="00E47308" w:rsidP="000A7BE8">
      <w:pPr>
        <w:pStyle w:val="Heading3"/>
        <w:numPr>
          <w:ilvl w:val="0"/>
          <w:numId w:val="0"/>
        </w:numPr>
        <w:ind w:left="720" w:hanging="720"/>
      </w:pPr>
      <w:r>
        <w:t>21.2</w:t>
      </w:r>
      <w:r>
        <w:tab/>
      </w:r>
      <w:r w:rsidR="008C5BCA" w:rsidRPr="009E4665">
        <w:rPr>
          <w:highlight w:val="yellow"/>
        </w:rPr>
        <w:t>The opening session should be held at least one week after the deadline for submission of tenders</w:t>
      </w:r>
      <w:r w:rsidR="008C5BCA" w:rsidRPr="008C5BCA">
        <w:t>.</w:t>
      </w:r>
      <w:r w:rsidR="008C5BCA">
        <w:t xml:space="preserve"> </w:t>
      </w:r>
      <w:r w:rsidR="0068234B" w:rsidRPr="000F1C89">
        <w:t xml:space="preserve">Tenders will be opened in public session on </w:t>
      </w:r>
      <w:r w:rsidR="003721D9" w:rsidRPr="000F1C89">
        <w:t xml:space="preserve">the </w:t>
      </w:r>
      <w:r w:rsidR="0068234B" w:rsidRPr="000F1C89">
        <w:t xml:space="preserve">date and venue specified in the </w:t>
      </w:r>
      <w:r w:rsidR="00D3192F">
        <w:t>c</w:t>
      </w:r>
      <w:r w:rsidR="001F2D2F" w:rsidRPr="000F1C89">
        <w:t>ontract notice</w:t>
      </w:r>
      <w:r w:rsidR="0068234B" w:rsidRPr="000F1C89">
        <w:t xml:space="preserve"> by the </w:t>
      </w:r>
      <w:r w:rsidR="008C5BCA">
        <w:t xml:space="preserve">appointed </w:t>
      </w:r>
      <w:r w:rsidR="0068234B" w:rsidRPr="000F1C89">
        <w:t xml:space="preserve">committee. The committee will draw up minutes of the meeting, which </w:t>
      </w:r>
      <w:r w:rsidR="004305FD" w:rsidRPr="000F1C89">
        <w:t>must</w:t>
      </w:r>
      <w:r w:rsidR="0068234B" w:rsidRPr="000F1C89">
        <w:t xml:space="preserve"> be available to tenderers on request.</w:t>
      </w:r>
    </w:p>
    <w:p w:rsidR="008C5BCA" w:rsidRPr="008C5BCA" w:rsidRDefault="008C5BCA" w:rsidP="009E4665">
      <w:pPr>
        <w:spacing w:after="200"/>
        <w:ind w:left="709"/>
      </w:pPr>
      <w:r w:rsidRPr="00DF6977">
        <w:t xml:space="preserve">In the case that at the date of the opening session </w:t>
      </w:r>
      <w:r w:rsidRPr="00BE3069">
        <w:rPr>
          <w:lang w:val="en-IE"/>
        </w:rPr>
        <w:t>some</w:t>
      </w:r>
      <w:r w:rsidRPr="00DF6977">
        <w:rPr>
          <w:lang w:val="en-IE"/>
        </w:rPr>
        <w:t xml:space="preserve"> tenders have not been delivered to the contracting authority</w:t>
      </w:r>
      <w:r w:rsidRPr="00DF6977">
        <w:t xml:space="preserve"> but their represent</w:t>
      </w:r>
      <w:r>
        <w:t>atives can show evidence that they have</w:t>
      </w:r>
      <w:r w:rsidRPr="00DF6977">
        <w:t xml:space="preserve"> been sent on time, </w:t>
      </w:r>
      <w:r w:rsidRPr="00DF6977">
        <w:rPr>
          <w:lang w:val="en-IE"/>
        </w:rPr>
        <w:t>the contracting authority will</w:t>
      </w:r>
      <w:r w:rsidRPr="00DF6977">
        <w:t xml:space="preserve"> allow them to participate in the first opening session and inform all representatives of the tenderers that a second opening session will be organised.</w:t>
      </w:r>
    </w:p>
    <w:p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rsidR="0068234B" w:rsidRPr="000F1C89" w:rsidRDefault="0068234B" w:rsidP="00A425B4">
      <w:pPr>
        <w:ind w:left="1134"/>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rsidR="0068234B" w:rsidRPr="000F1C89" w:rsidRDefault="00E47308" w:rsidP="000A7BE8">
      <w:pPr>
        <w:pStyle w:val="Heading2"/>
        <w:numPr>
          <w:ilvl w:val="0"/>
          <w:numId w:val="0"/>
        </w:numPr>
      </w:pPr>
      <w:bookmarkStart w:id="33" w:name="_Toc529523978"/>
      <w:r>
        <w:t>22.</w:t>
      </w:r>
      <w:r>
        <w:tab/>
      </w:r>
      <w:r w:rsidR="0068234B" w:rsidRPr="000F1C89">
        <w:t>EVALUATIN</w:t>
      </w:r>
      <w:r w:rsidR="00B93A84" w:rsidRPr="000F1C89">
        <w:t>G</w:t>
      </w:r>
      <w:r w:rsidR="0068234B" w:rsidRPr="000F1C89">
        <w:t xml:space="preserve"> TENDERS</w:t>
      </w:r>
      <w:bookmarkEnd w:id="33"/>
    </w:p>
    <w:p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rsidR="0068234B" w:rsidRPr="000F1C89" w:rsidRDefault="00510D6D" w:rsidP="000A7BE8">
      <w:pPr>
        <w:pStyle w:val="Heading3"/>
        <w:numPr>
          <w:ilvl w:val="0"/>
          <w:numId w:val="0"/>
        </w:numPr>
        <w:ind w:left="720" w:hanging="720"/>
      </w:pPr>
      <w:r>
        <w:t>22.1</w:t>
      </w:r>
      <w:r>
        <w:tab/>
      </w:r>
      <w:r w:rsidR="0068234B" w:rsidRPr="000F1C89">
        <w:t>Examination of the administrative co</w:t>
      </w:r>
      <w:r w:rsidR="003721D9" w:rsidRPr="000F1C89">
        <w:t>mpliance</w:t>
      </w:r>
      <w:r w:rsidR="0068234B" w:rsidRPr="000F1C89">
        <w:t xml:space="preserve"> of tenders</w:t>
      </w:r>
    </w:p>
    <w:p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 xml:space="preserve">s obligations under the contract or distort competition for tenderers whose </w:t>
      </w:r>
      <w:r w:rsidRPr="000F1C89">
        <w:lastRenderedPageBreak/>
        <w:t>tenders do comply. Decisions to the effect that a tender is not administratively compliant must be duly justified in the evaluation minutes.</w:t>
      </w:r>
    </w:p>
    <w:p w:rsidR="0068234B" w:rsidRPr="000F1C89" w:rsidRDefault="0068234B" w:rsidP="000A7BE8">
      <w:r w:rsidRPr="000F1C89">
        <w:t>The evaluation committee will check that each tender:</w:t>
      </w:r>
    </w:p>
    <w:p w:rsidR="0068234B" w:rsidRPr="000F1C89" w:rsidRDefault="0068234B" w:rsidP="00E35C85">
      <w:pPr>
        <w:numPr>
          <w:ilvl w:val="0"/>
          <w:numId w:val="17"/>
        </w:numPr>
        <w:spacing w:after="0"/>
        <w:ind w:left="1559" w:hanging="357"/>
      </w:pPr>
      <w:r w:rsidRPr="000F1C89">
        <w:t>has been properly signed;</w:t>
      </w:r>
    </w:p>
    <w:p w:rsidR="0068234B" w:rsidRPr="000F1C89" w:rsidRDefault="0068234B" w:rsidP="00E35C85">
      <w:pPr>
        <w:numPr>
          <w:ilvl w:val="0"/>
          <w:numId w:val="17"/>
        </w:numPr>
        <w:spacing w:after="0"/>
        <w:ind w:left="1559" w:hanging="357"/>
      </w:pPr>
      <w:r w:rsidRPr="000F1C89">
        <w:t>includes a correct tender guarantee (if required);</w:t>
      </w:r>
    </w:p>
    <w:p w:rsidR="0068234B" w:rsidRPr="000F1C89" w:rsidRDefault="003721D9" w:rsidP="00E35C85">
      <w:pPr>
        <w:numPr>
          <w:ilvl w:val="0"/>
          <w:numId w:val="17"/>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rsidR="0068234B" w:rsidRPr="000F1C89" w:rsidRDefault="0068234B" w:rsidP="00E35C85">
      <w:pPr>
        <w:numPr>
          <w:ilvl w:val="0"/>
          <w:numId w:val="17"/>
        </w:numPr>
        <w:spacing w:after="0"/>
        <w:ind w:left="1559" w:hanging="357"/>
      </w:pPr>
      <w:r w:rsidRPr="000F1C89">
        <w:t>has complete documentation and information;</w:t>
      </w:r>
    </w:p>
    <w:p w:rsidR="0068234B" w:rsidRPr="000F1C89" w:rsidRDefault="0068234B" w:rsidP="00E35C85">
      <w:pPr>
        <w:numPr>
          <w:ilvl w:val="0"/>
          <w:numId w:val="17"/>
        </w:numPr>
        <w:ind w:left="1560"/>
      </w:pPr>
      <w:r w:rsidRPr="000F1C89">
        <w:t>substantially complies with the requirements of these tender documents.</w:t>
      </w:r>
    </w:p>
    <w:p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rsidR="0068234B" w:rsidRPr="000F1C89" w:rsidRDefault="00510D6D" w:rsidP="000A7BE8">
      <w:pPr>
        <w:pStyle w:val="Heading3"/>
        <w:numPr>
          <w:ilvl w:val="0"/>
          <w:numId w:val="0"/>
        </w:numPr>
        <w:ind w:left="720" w:hanging="720"/>
      </w:pPr>
      <w:r>
        <w:t>22.2</w:t>
      </w:r>
      <w:r>
        <w:tab/>
      </w:r>
      <w:r w:rsidR="0068234B" w:rsidRPr="000F1C89">
        <w:t>Technical evaluation</w:t>
      </w:r>
    </w:p>
    <w:p w:rsidR="00ED3948" w:rsidRPr="000F1C89" w:rsidRDefault="0068234B" w:rsidP="00ED3948">
      <w:r w:rsidRPr="000F1C89">
        <w:t xml:space="preserve">The evaluation committee must evaluate only those tenders considered substantially compliant in </w:t>
      </w:r>
      <w:r w:rsidR="00510D6D">
        <w:t xml:space="preserve"> </w:t>
      </w:r>
      <w:r w:rsidRPr="000F1C89">
        <w:t>accordance with Clause 22.1.</w:t>
      </w:r>
      <w:r w:rsidR="00ED3948" w:rsidRPr="00ED3948">
        <w:t xml:space="preserve"> </w:t>
      </w:r>
    </w:p>
    <w:p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rsidR="0068234B" w:rsidRPr="000F1C89" w:rsidRDefault="00510D6D" w:rsidP="000A7BE8">
      <w:pPr>
        <w:pStyle w:val="Heading3"/>
        <w:numPr>
          <w:ilvl w:val="0"/>
          <w:numId w:val="0"/>
        </w:numPr>
        <w:ind w:left="142"/>
      </w:pPr>
      <w:r>
        <w:t xml:space="preserve">22.3 </w:t>
      </w:r>
      <w:r>
        <w:tab/>
      </w:r>
      <w:r w:rsidR="0068234B" w:rsidRPr="000F1C89">
        <w:t>Financial evaluation</w:t>
      </w:r>
    </w:p>
    <w:p w:rsidR="0068234B" w:rsidRPr="000F1C89" w:rsidRDefault="0068234B" w:rsidP="00A425B4">
      <w:pPr>
        <w:ind w:left="1134"/>
      </w:pPr>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EC1D98" w:rsidRPr="000F1C89" w:rsidRDefault="0068234B" w:rsidP="00232289">
      <w:pPr>
        <w:ind w:left="1134"/>
      </w:pPr>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rsidR="0068234B" w:rsidRPr="000F1C89" w:rsidRDefault="00510D6D" w:rsidP="000A7BE8">
      <w:pPr>
        <w:pStyle w:val="Heading2"/>
        <w:numPr>
          <w:ilvl w:val="0"/>
          <w:numId w:val="0"/>
        </w:numPr>
      </w:pPr>
      <w:bookmarkStart w:id="34" w:name="_Toc529523979"/>
      <w:r>
        <w:t>23</w:t>
      </w:r>
      <w:r>
        <w:tab/>
      </w:r>
      <w:r w:rsidR="0068234B" w:rsidRPr="000F1C89">
        <w:t>CORRECTIN</w:t>
      </w:r>
      <w:r w:rsidR="00B93A84" w:rsidRPr="000F1C89">
        <w:t>G</w:t>
      </w:r>
      <w:r w:rsidR="0068234B" w:rsidRPr="000F1C89">
        <w:t xml:space="preserve"> ERRORS</w:t>
      </w:r>
      <w:bookmarkEnd w:id="34"/>
    </w:p>
    <w:p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rsidR="0068234B" w:rsidRPr="000F1C89" w:rsidRDefault="0068234B" w:rsidP="00E35C85">
      <w:pPr>
        <w:numPr>
          <w:ilvl w:val="0"/>
          <w:numId w:val="18"/>
        </w:numPr>
        <w:spacing w:after="0"/>
        <w:ind w:left="1559" w:hanging="357"/>
      </w:pPr>
      <w:r w:rsidRPr="000F1C89">
        <w:t>where there is a discrepancy between amounts in figures and in words, the amount in words will prevail;</w:t>
      </w:r>
    </w:p>
    <w:p w:rsidR="0068234B" w:rsidRPr="000F1C89" w:rsidRDefault="0068234B" w:rsidP="00E35C85">
      <w:pPr>
        <w:numPr>
          <w:ilvl w:val="0"/>
          <w:numId w:val="18"/>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68234B" w:rsidRPr="000F1C89" w:rsidRDefault="0068234B" w:rsidP="00E97DD1">
      <w:pPr>
        <w:pStyle w:val="Heading1"/>
      </w:pPr>
      <w:bookmarkStart w:id="35" w:name="_Toc529523980"/>
      <w:r w:rsidRPr="000F1C89">
        <w:t>CONTRACT AWARD</w:t>
      </w:r>
      <w:bookmarkEnd w:id="35"/>
    </w:p>
    <w:p w:rsidR="0068234B" w:rsidRPr="000F1C89" w:rsidRDefault="00510D6D" w:rsidP="000A7BE8">
      <w:pPr>
        <w:pStyle w:val="Heading2"/>
        <w:numPr>
          <w:ilvl w:val="0"/>
          <w:numId w:val="0"/>
        </w:numPr>
        <w:ind w:left="576" w:hanging="576"/>
      </w:pPr>
      <w:bookmarkStart w:id="36" w:name="_Toc529523981"/>
      <w:r>
        <w:t>24.</w:t>
      </w:r>
      <w:r>
        <w:tab/>
      </w:r>
      <w:r w:rsidR="0068234B" w:rsidRPr="000F1C89">
        <w:t>AWARD CRITERIA</w:t>
      </w:r>
      <w:bookmarkEnd w:id="36"/>
    </w:p>
    <w:p w:rsidR="0068234B" w:rsidRPr="00420C54" w:rsidRDefault="00270610" w:rsidP="00A425B4">
      <w:r w:rsidRPr="00420C54">
        <w:t>T</w:t>
      </w:r>
      <w:r w:rsidR="00924B05" w:rsidRPr="00420C54">
        <w:t>he most economically advantageous tender is the technically compliant tender with the lowest price</w:t>
      </w:r>
      <w:r w:rsidR="0068234B" w:rsidRPr="00420C54">
        <w:t>.</w:t>
      </w:r>
    </w:p>
    <w:p w:rsidR="00A425B4" w:rsidRPr="00420C54" w:rsidRDefault="00510D6D" w:rsidP="000A7BE8">
      <w:pPr>
        <w:pStyle w:val="Heading2"/>
        <w:numPr>
          <w:ilvl w:val="0"/>
          <w:numId w:val="0"/>
        </w:numPr>
      </w:pPr>
      <w:bookmarkStart w:id="37" w:name="_Toc529523982"/>
      <w:r w:rsidRPr="00420C54">
        <w:t>25.</w:t>
      </w:r>
      <w:r w:rsidR="0048094E" w:rsidRPr="00420C54">
        <w:tab/>
      </w:r>
      <w:r w:rsidR="00A425B4" w:rsidRPr="00420C54">
        <w:t>N</w:t>
      </w:r>
      <w:r w:rsidR="00ED3948" w:rsidRPr="00420C54">
        <w:t>OTIFICATION OF AWARD, CONTRACT CLARIFICATIONS</w:t>
      </w:r>
      <w:bookmarkEnd w:id="37"/>
    </w:p>
    <w:p w:rsidR="0068234B" w:rsidRPr="00420C54" w:rsidRDefault="0068234B" w:rsidP="00A425B4">
      <w:r w:rsidRPr="00420C54">
        <w:t>Prior to the expir</w:t>
      </w:r>
      <w:r w:rsidR="008A3E96" w:rsidRPr="00420C54">
        <w:t>y</w:t>
      </w:r>
      <w:r w:rsidRPr="00420C54">
        <w:t xml:space="preserve"> of the </w:t>
      </w:r>
      <w:r w:rsidR="008A3E96" w:rsidRPr="00420C54">
        <w:t xml:space="preserve">validity </w:t>
      </w:r>
      <w:r w:rsidRPr="00420C54">
        <w:t xml:space="preserve">period of tenders, the </w:t>
      </w:r>
      <w:r w:rsidR="00D3192F" w:rsidRPr="00420C54">
        <w:t>c</w:t>
      </w:r>
      <w:r w:rsidRPr="00420C54">
        <w:t xml:space="preserve">ontracting </w:t>
      </w:r>
      <w:r w:rsidR="00D3192F" w:rsidRPr="00420C54">
        <w:t>a</w:t>
      </w:r>
      <w:r w:rsidRPr="00420C54">
        <w:t xml:space="preserve">uthority will notify the successful tenderer, in writing, that its tender has been selected and draw its attention to any </w:t>
      </w:r>
      <w:r w:rsidRPr="00420C54">
        <w:lastRenderedPageBreak/>
        <w:t xml:space="preserve">arithmetical errors corrected during the evaluation process. This notification may take the form of an invitation to clarify certain contractual questions raised therein, to which the tenderer must </w:t>
      </w:r>
      <w:r w:rsidR="00B85DA8" w:rsidRPr="00420C54">
        <w:t xml:space="preserve">be </w:t>
      </w:r>
      <w:r w:rsidRPr="00420C54">
        <w:t>prepare</w:t>
      </w:r>
      <w:r w:rsidR="00B85DA8" w:rsidRPr="00420C54">
        <w:t>d</w:t>
      </w:r>
      <w:r w:rsidRPr="00420C54">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68234B" w:rsidRPr="00420C54" w:rsidRDefault="006E3439" w:rsidP="00A425B4">
      <w:r w:rsidRPr="00420C54">
        <w:t xml:space="preserve"> </w:t>
      </w:r>
      <w:r w:rsidR="0068234B" w:rsidRPr="00420C54">
        <w:t>Documentary evidence required from the successful tenderer:</w:t>
      </w:r>
    </w:p>
    <w:p w:rsidR="0068234B" w:rsidRPr="00420C54" w:rsidRDefault="0068234B" w:rsidP="00A425B4">
      <w:r w:rsidRPr="00420C54">
        <w:t xml:space="preserve">Before the </w:t>
      </w:r>
      <w:r w:rsidR="00D3192F" w:rsidRPr="00420C54">
        <w:t>c</w:t>
      </w:r>
      <w:r w:rsidRPr="00420C54">
        <w:t xml:space="preserve">ontracting </w:t>
      </w:r>
      <w:r w:rsidR="00D3192F" w:rsidRPr="00420C54">
        <w:t>a</w:t>
      </w:r>
      <w:r w:rsidRPr="00420C54">
        <w:t xml:space="preserve">uthority signs the contract with the successful tenderer, the successful tenderer must provide the </w:t>
      </w:r>
      <w:r w:rsidRPr="00420C54">
        <w:rPr>
          <w:b/>
          <w:bCs/>
        </w:rPr>
        <w:t>documentary proof</w:t>
      </w:r>
      <w:r w:rsidRPr="00420C54">
        <w:t xml:space="preserve"> or statements required under the law of the country in which the company (or</w:t>
      </w:r>
      <w:r w:rsidR="008A3E96" w:rsidRPr="00420C54">
        <w:t>,</w:t>
      </w:r>
      <w:r w:rsidRPr="00420C54">
        <w:t xml:space="preserve"> </w:t>
      </w:r>
      <w:r w:rsidR="008A3E96" w:rsidRPr="00420C54">
        <w:t xml:space="preserve">for </w:t>
      </w:r>
      <w:r w:rsidR="003111D9" w:rsidRPr="00420C54">
        <w:t>consortia</w:t>
      </w:r>
      <w:r w:rsidR="008A3E96" w:rsidRPr="00420C54">
        <w:t xml:space="preserve">, </w:t>
      </w:r>
      <w:r w:rsidRPr="00420C54">
        <w:t xml:space="preserve">each of the companies) is established, to show that it does not fall into any of the exclusion situations listed in </w:t>
      </w:r>
      <w:r w:rsidR="00CF634D" w:rsidRPr="00420C54">
        <w:t>S</w:t>
      </w:r>
      <w:r w:rsidRPr="00420C54">
        <w:t xml:space="preserve">ection </w:t>
      </w:r>
      <w:r w:rsidR="00D3192F" w:rsidRPr="00420C54">
        <w:t>2.6.10.1.</w:t>
      </w:r>
      <w:r w:rsidRPr="00420C54">
        <w:t xml:space="preserve"> of the </w:t>
      </w:r>
      <w:r w:rsidR="00D3192F" w:rsidRPr="00420C54">
        <w:t>p</w:t>
      </w:r>
      <w:r w:rsidRPr="00420C54">
        <w:t xml:space="preserve">ractical </w:t>
      </w:r>
      <w:r w:rsidR="00D3192F" w:rsidRPr="00420C54">
        <w:t>g</w:t>
      </w:r>
      <w:r w:rsidRPr="00420C54">
        <w:t>uide. This evidence</w:t>
      </w:r>
      <w:r w:rsidR="00B85DA8" w:rsidRPr="00420C54">
        <w:t>,</w:t>
      </w:r>
      <w:r w:rsidRPr="00420C54">
        <w:t xml:space="preserve"> documents or statements must carry a date, which cannot be more than </w:t>
      </w:r>
      <w:r w:rsidR="00B85DA8" w:rsidRPr="00420C54">
        <w:t>one</w:t>
      </w:r>
      <w:r w:rsidRPr="00420C54">
        <w:t xml:space="preserve"> year before the date of submission of the tender. In addition, a statement </w:t>
      </w:r>
      <w:r w:rsidR="004305FD" w:rsidRPr="00420C54">
        <w:t>must</w:t>
      </w:r>
      <w:r w:rsidRPr="00420C54">
        <w:t xml:space="preserve"> be furnished stating that the situations described in these documents have not changed since then. The above</w:t>
      </w:r>
      <w:r w:rsidR="00B85DA8" w:rsidRPr="00420C54">
        <w:t>-</w:t>
      </w:r>
      <w:r w:rsidRPr="00420C54">
        <w:t>mentioned documents must be submitted for the tenderer, every member of a joint venture/consortium, all subcontractors providing more than 10</w:t>
      </w:r>
      <w:r w:rsidR="00E725FE" w:rsidRPr="00420C54">
        <w:rPr>
          <w:w w:val="50"/>
        </w:rPr>
        <w:t> </w:t>
      </w:r>
      <w:r w:rsidRPr="00420C54">
        <w:t>% of the works and every supplier providing more than 10</w:t>
      </w:r>
      <w:r w:rsidR="00E725FE" w:rsidRPr="00420C54">
        <w:rPr>
          <w:w w:val="50"/>
        </w:rPr>
        <w:t> </w:t>
      </w:r>
      <w:r w:rsidRPr="00420C54">
        <w:t>% of the works. For any other subcontractor or supplier</w:t>
      </w:r>
      <w:r w:rsidR="008A3E96" w:rsidRPr="00420C54">
        <w:t>,</w:t>
      </w:r>
      <w:r w:rsidRPr="00420C54">
        <w:t xml:space="preserve"> the successful tenderer must submit a declaration from the intended subcontractor or supplier that it is not in one of the exclusion situations. In </w:t>
      </w:r>
      <w:r w:rsidR="00B85DA8" w:rsidRPr="00420C54">
        <w:t>the event</w:t>
      </w:r>
      <w:r w:rsidRPr="00420C54">
        <w:t xml:space="preserve"> of doubt on this declaration of honour, the </w:t>
      </w:r>
      <w:r w:rsidR="00D3192F" w:rsidRPr="00420C54">
        <w:t>c</w:t>
      </w:r>
      <w:r w:rsidRPr="00420C54">
        <w:t xml:space="preserve">ontracting </w:t>
      </w:r>
      <w:r w:rsidR="00D3192F" w:rsidRPr="00420C54">
        <w:t>a</w:t>
      </w:r>
      <w:r w:rsidRPr="00420C54">
        <w:t xml:space="preserve">uthority </w:t>
      </w:r>
      <w:r w:rsidR="004305FD" w:rsidRPr="00420C54">
        <w:t>must</w:t>
      </w:r>
      <w:r w:rsidRPr="00420C54">
        <w:t xml:space="preserve"> request documentary evidence that they are not in a situation of exclusion</w:t>
      </w:r>
      <w:r w:rsidR="00420C54" w:rsidRPr="00420C54">
        <w:t>.</w:t>
      </w:r>
    </w:p>
    <w:p w:rsidR="0068234B" w:rsidRPr="00420C54" w:rsidRDefault="008A3E96" w:rsidP="00F5689C">
      <w:r w:rsidRPr="00420C54">
        <w:t>E</w:t>
      </w:r>
      <w:r w:rsidR="0068234B" w:rsidRPr="00420C54">
        <w:t>vidence of financial</w:t>
      </w:r>
      <w:r w:rsidR="00B85DA8" w:rsidRPr="00420C54">
        <w:t>,</w:t>
      </w:r>
      <w:r w:rsidR="0068234B" w:rsidRPr="00420C54">
        <w:t xml:space="preserve"> economic</w:t>
      </w:r>
      <w:r w:rsidR="00B85DA8" w:rsidRPr="00420C54">
        <w:t>,</w:t>
      </w:r>
      <w:r w:rsidR="0068234B" w:rsidRPr="00420C54">
        <w:t xml:space="preserve"> technical and professional capacity according to the selection criteria specified in subsection 12.2 above will be requested unless satisfactory documents are already included in the tender.</w:t>
      </w:r>
    </w:p>
    <w:p w:rsidR="0068234B" w:rsidRPr="000F1C89" w:rsidRDefault="0068234B" w:rsidP="00F5689C">
      <w:pPr>
        <w:rPr>
          <w:szCs w:val="22"/>
        </w:rPr>
      </w:pPr>
      <w:r w:rsidRPr="00420C54">
        <w:rPr>
          <w:szCs w:val="22"/>
        </w:rPr>
        <w:t xml:space="preserve">If the successful tenderer fails to provide this documentary proof or statement within 15 calendar days following notification of award or if the successful tenderer is found to have provided false information, the award will be considered null and void. In </w:t>
      </w:r>
      <w:r w:rsidR="008A3E96" w:rsidRPr="00420C54">
        <w:rPr>
          <w:szCs w:val="22"/>
        </w:rPr>
        <w:t>this</w:t>
      </w:r>
      <w:r w:rsidRPr="00420C54">
        <w:rPr>
          <w:szCs w:val="22"/>
        </w:rPr>
        <w:t xml:space="preserve"> case, the </w:t>
      </w:r>
      <w:r w:rsidR="00D3192F" w:rsidRPr="00420C54">
        <w:rPr>
          <w:szCs w:val="22"/>
        </w:rPr>
        <w:t>c</w:t>
      </w:r>
      <w:r w:rsidRPr="00420C54">
        <w:rPr>
          <w:szCs w:val="22"/>
        </w:rPr>
        <w:t xml:space="preserve">ontracting </w:t>
      </w:r>
      <w:r w:rsidR="00D3192F" w:rsidRPr="00420C54">
        <w:rPr>
          <w:szCs w:val="22"/>
        </w:rPr>
        <w:t>a</w:t>
      </w:r>
      <w:r w:rsidRPr="00420C54">
        <w:rPr>
          <w:szCs w:val="22"/>
        </w:rPr>
        <w:t>uthority may award the tender to the next lowest tenderer or cancel the tender procedure.</w:t>
      </w:r>
    </w:p>
    <w:p w:rsidR="0068234B" w:rsidRPr="000F1C89" w:rsidRDefault="00E47308" w:rsidP="00F5689C">
      <w:pPr>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r w:rsidR="0068234B" w:rsidRPr="000F1C89">
        <w:rPr>
          <w:szCs w:val="22"/>
        </w:rPr>
        <w:t>.</w:t>
      </w:r>
    </w:p>
    <w:p w:rsidR="00F62F2E" w:rsidRPr="000F1C89" w:rsidRDefault="00F62F2E" w:rsidP="00F62F2E">
      <w:pPr>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rsidR="0068234B" w:rsidRPr="000F1C89" w:rsidRDefault="00510D6D" w:rsidP="000A7BE8">
      <w:pPr>
        <w:pStyle w:val="Heading2"/>
        <w:numPr>
          <w:ilvl w:val="0"/>
          <w:numId w:val="0"/>
        </w:numPr>
      </w:pPr>
      <w:bookmarkStart w:id="38" w:name="_Toc529523983"/>
      <w:r>
        <w:t>26.</w:t>
      </w:r>
      <w:r>
        <w:tab/>
      </w:r>
      <w:r w:rsidR="0068234B" w:rsidRPr="000F1C89">
        <w:t>CONTRACT SIGNING AND PERFORMANCE GUARANTEE</w:t>
      </w:r>
      <w:bookmarkEnd w:id="38"/>
    </w:p>
    <w:p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rsidR="0068234B" w:rsidRPr="000F1C89" w:rsidRDefault="00510D6D" w:rsidP="000A7BE8">
      <w:pPr>
        <w:pStyle w:val="Heading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 xml:space="preserve">onditions is set at </w:t>
      </w:r>
      <w:r w:rsidR="006E3439">
        <w:rPr>
          <w:highlight w:val="yellow"/>
        </w:rPr>
        <w:t>7</w:t>
      </w:r>
      <w:r w:rsidR="00E725FE" w:rsidRPr="000F1C89">
        <w:rPr>
          <w:w w:val="50"/>
          <w:highlight w:val="yellow"/>
        </w:rPr>
        <w:t> </w:t>
      </w:r>
      <w:r w:rsidR="0068234B" w:rsidRPr="000F1C89">
        <w:rPr>
          <w:iCs/>
          <w:highlight w:val="yellow"/>
        </w:rPr>
        <w:t>%</w:t>
      </w:r>
      <w:r w:rsidR="0068234B" w:rsidRPr="000F1C89">
        <w:rPr>
          <w:i/>
          <w:highlight w:val="yellow"/>
        </w:rPr>
        <w:t xml:space="preserve"> </w:t>
      </w:r>
      <w:r w:rsidR="0068234B" w:rsidRPr="000F1C89">
        <w:t>of the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rsidR="0068234B" w:rsidRPr="000F1C89" w:rsidRDefault="00510D6D" w:rsidP="000A7BE8">
      <w:pPr>
        <w:pStyle w:val="Heading2"/>
        <w:numPr>
          <w:ilvl w:val="0"/>
          <w:numId w:val="0"/>
        </w:numPr>
        <w:ind w:left="576" w:hanging="576"/>
      </w:pPr>
      <w:bookmarkStart w:id="39" w:name="_Toc529523984"/>
      <w:r>
        <w:lastRenderedPageBreak/>
        <w:t xml:space="preserve">27. </w:t>
      </w:r>
      <w:r>
        <w:tab/>
      </w:r>
      <w:r w:rsidR="0068234B" w:rsidRPr="000F1C89">
        <w:t>CANCELLATION OF THE TENDER PROCEDURE</w:t>
      </w:r>
      <w:bookmarkEnd w:id="39"/>
    </w:p>
    <w:p w:rsidR="0068234B" w:rsidRPr="000F1C89" w:rsidRDefault="0068234B" w:rsidP="00285C17">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uthority. If the tender procedure is cancelled before the tender opening session</w:t>
      </w:r>
      <w:r w:rsidR="008A3E96" w:rsidRPr="000F1C89">
        <w:t>,</w:t>
      </w:r>
      <w:r w:rsidRPr="000F1C89">
        <w:t xml:space="preserve"> the sealed envelopes will be returned, unopened, to the tenderers.</w:t>
      </w:r>
    </w:p>
    <w:p w:rsidR="0068234B" w:rsidRPr="000F1C89" w:rsidRDefault="0068234B" w:rsidP="00285C17">
      <w:r w:rsidRPr="000F1C89">
        <w:t>Cancellation may occur</w:t>
      </w:r>
      <w:r w:rsidR="00B57895" w:rsidRPr="000F1C89">
        <w:t>, for example,</w:t>
      </w:r>
      <w:r w:rsidRPr="000F1C89">
        <w:t xml:space="preserve"> where:</w:t>
      </w:r>
    </w:p>
    <w:p w:rsidR="0068234B" w:rsidRPr="000F1C89" w:rsidRDefault="0068234B" w:rsidP="00E35C85">
      <w:pPr>
        <w:numPr>
          <w:ilvl w:val="0"/>
          <w:numId w:val="19"/>
        </w:numPr>
        <w:spacing w:after="40"/>
        <w:ind w:left="1134" w:hanging="357"/>
      </w:pPr>
      <w:r w:rsidRPr="000F1C89">
        <w:t>the tender procedure has been unsuccessful, namely where no qualitatively or financially worthwhile tender has been received or there has been no valid response at all;</w:t>
      </w:r>
    </w:p>
    <w:p w:rsidR="0068234B" w:rsidRPr="000F1C89" w:rsidRDefault="0068234B" w:rsidP="00E35C85">
      <w:pPr>
        <w:numPr>
          <w:ilvl w:val="0"/>
          <w:numId w:val="19"/>
        </w:numPr>
        <w:spacing w:after="40"/>
        <w:ind w:left="1134" w:hanging="357"/>
      </w:pPr>
      <w:r w:rsidRPr="000F1C89">
        <w:t>the economic or technical parameters of the project have been fundamentally altered;</w:t>
      </w:r>
    </w:p>
    <w:p w:rsidR="0068234B" w:rsidRPr="000F1C89" w:rsidRDefault="0068234B" w:rsidP="00E35C85">
      <w:pPr>
        <w:numPr>
          <w:ilvl w:val="0"/>
          <w:numId w:val="19"/>
        </w:numPr>
        <w:spacing w:after="40"/>
        <w:ind w:left="1134" w:hanging="357"/>
      </w:pPr>
      <w:r w:rsidRPr="000F1C89">
        <w:t>exceptional circumstances or force majeure render normal execution of the project impossible;</w:t>
      </w:r>
    </w:p>
    <w:p w:rsidR="0068234B" w:rsidRPr="000F1C89" w:rsidRDefault="0068234B" w:rsidP="00E35C85">
      <w:pPr>
        <w:numPr>
          <w:ilvl w:val="0"/>
          <w:numId w:val="19"/>
        </w:numPr>
        <w:spacing w:after="40"/>
        <w:ind w:left="1134" w:hanging="357"/>
      </w:pPr>
      <w:r w:rsidRPr="000F1C89">
        <w:t>all technically compliant tenders exceed the financial resources available;</w:t>
      </w:r>
    </w:p>
    <w:p w:rsidR="0068234B" w:rsidRPr="000F1C89" w:rsidRDefault="0068234B" w:rsidP="00E35C85">
      <w:pPr>
        <w:numPr>
          <w:ilvl w:val="0"/>
          <w:numId w:val="19"/>
        </w:numPr>
        <w:spacing w:after="40"/>
        <w:ind w:left="1134" w:hanging="357"/>
      </w:pPr>
      <w:r w:rsidRPr="000F1C89">
        <w:t>there have been irregularities in the procedure, in particular where these have prevented fair competition;</w:t>
      </w:r>
    </w:p>
    <w:p w:rsidR="0068234B" w:rsidRPr="000F1C89" w:rsidRDefault="0068234B" w:rsidP="00E35C85">
      <w:pPr>
        <w:numPr>
          <w:ilvl w:val="0"/>
          <w:numId w:val="19"/>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68234B" w:rsidRPr="000F1C89" w:rsidRDefault="0068234B" w:rsidP="00285C17">
      <w:pPr>
        <w:rPr>
          <w:b/>
          <w:szCs w:val="22"/>
        </w:rPr>
      </w:pPr>
      <w:r w:rsidRPr="000F1C89">
        <w:rPr>
          <w:b/>
          <w:szCs w:val="22"/>
        </w:rPr>
        <w:t xml:space="preserve">In no event will the </w:t>
      </w:r>
      <w:r w:rsidR="00D3192F">
        <w:rPr>
          <w:b/>
          <w:szCs w:val="22"/>
        </w:rPr>
        <w:t>c</w:t>
      </w:r>
      <w:r w:rsidRPr="000F1C89">
        <w:rPr>
          <w:b/>
          <w:szCs w:val="22"/>
        </w:rPr>
        <w:t xml:space="preserve">ontracting </w:t>
      </w:r>
      <w:r w:rsidR="00D3192F">
        <w:rPr>
          <w:b/>
          <w:szCs w:val="22"/>
        </w:rPr>
        <w:t>a</w:t>
      </w:r>
      <w:r w:rsidRPr="000F1C89">
        <w:rPr>
          <w:b/>
          <w:szCs w:val="22"/>
        </w:rPr>
        <w:t xml:space="preserve">uthority be liable for </w:t>
      </w:r>
      <w:r w:rsidR="00B85DA8" w:rsidRPr="000F1C89">
        <w:rPr>
          <w:b/>
          <w:szCs w:val="22"/>
        </w:rPr>
        <w:t xml:space="preserve">any </w:t>
      </w:r>
      <w:r w:rsidRPr="000F1C89">
        <w:rPr>
          <w:b/>
          <w:szCs w:val="22"/>
        </w:rPr>
        <w:t xml:space="preserve">damages whatsoever including, without limitation, damages for loss of profits, in any way connected with the cancellation of a tender procedure, even if the </w:t>
      </w:r>
      <w:r w:rsidR="00D3192F">
        <w:rPr>
          <w:b/>
          <w:szCs w:val="22"/>
        </w:rPr>
        <w:t>c</w:t>
      </w:r>
      <w:r w:rsidRPr="000F1C89">
        <w:rPr>
          <w:b/>
          <w:szCs w:val="22"/>
        </w:rPr>
        <w:t xml:space="preserve">ontracting </w:t>
      </w:r>
      <w:r w:rsidR="00D3192F">
        <w:rPr>
          <w:b/>
          <w:szCs w:val="22"/>
        </w:rPr>
        <w:t>a</w:t>
      </w:r>
      <w:r w:rsidRPr="000F1C89">
        <w:rPr>
          <w:b/>
          <w:szCs w:val="22"/>
        </w:rPr>
        <w:t xml:space="preserve">uthority has been informed of the possibility of damage. </w:t>
      </w:r>
      <w:r w:rsidR="00B85DA8" w:rsidRPr="000F1C89">
        <w:rPr>
          <w:b/>
          <w:szCs w:val="22"/>
        </w:rPr>
        <w:t>P</w:t>
      </w:r>
      <w:r w:rsidRPr="000F1C89">
        <w:rPr>
          <w:b/>
          <w:szCs w:val="22"/>
        </w:rPr>
        <w:t xml:space="preserve">ublication of a </w:t>
      </w:r>
      <w:r w:rsidR="001F2D2F" w:rsidRPr="000F1C89">
        <w:rPr>
          <w:b/>
          <w:szCs w:val="22"/>
        </w:rPr>
        <w:t>contract notice</w:t>
      </w:r>
      <w:r w:rsidRPr="000F1C89">
        <w:rPr>
          <w:b/>
          <w:szCs w:val="22"/>
        </w:rPr>
        <w:t xml:space="preserve"> does not commit the </w:t>
      </w:r>
      <w:r w:rsidR="00D3192F">
        <w:rPr>
          <w:b/>
          <w:szCs w:val="22"/>
        </w:rPr>
        <w:t>c</w:t>
      </w:r>
      <w:r w:rsidRPr="000F1C89">
        <w:rPr>
          <w:b/>
          <w:szCs w:val="22"/>
        </w:rPr>
        <w:t xml:space="preserve">ontracting </w:t>
      </w:r>
      <w:r w:rsidR="00D3192F">
        <w:rPr>
          <w:b/>
          <w:szCs w:val="22"/>
        </w:rPr>
        <w:t>a</w:t>
      </w:r>
      <w:r w:rsidRPr="000F1C89">
        <w:rPr>
          <w:b/>
          <w:szCs w:val="22"/>
        </w:rPr>
        <w:t>uthority to implement the programme or project announced.</w:t>
      </w:r>
    </w:p>
    <w:p w:rsidR="0068234B" w:rsidRPr="000F1C89" w:rsidRDefault="00510D6D" w:rsidP="000A7BE8">
      <w:pPr>
        <w:pStyle w:val="Heading2"/>
        <w:numPr>
          <w:ilvl w:val="0"/>
          <w:numId w:val="0"/>
        </w:numPr>
      </w:pPr>
      <w:bookmarkStart w:id="40" w:name="_Toc529523985"/>
      <w:r>
        <w:t>28.</w:t>
      </w:r>
      <w:r>
        <w:tab/>
      </w:r>
      <w:r w:rsidR="0068234B" w:rsidRPr="000F1C89">
        <w:t>ETHICS CLAUSES</w:t>
      </w:r>
      <w:r w:rsidR="00023652">
        <w:t xml:space="preserve"> AND CODE OF CONDUCT</w:t>
      </w:r>
      <w:bookmarkEnd w:id="40"/>
    </w:p>
    <w:p w:rsidR="00023652" w:rsidRDefault="00510D6D" w:rsidP="000A7BE8">
      <w:pPr>
        <w:pStyle w:val="Heading3"/>
        <w:numPr>
          <w:ilvl w:val="0"/>
          <w:numId w:val="0"/>
        </w:numPr>
        <w:ind w:left="720" w:hanging="578"/>
      </w:pPr>
      <w:r>
        <w:t>28.1</w:t>
      </w:r>
      <w:r>
        <w:tab/>
      </w:r>
      <w:r w:rsidR="00023652" w:rsidRPr="000A7BE8">
        <w:rPr>
          <w:u w:val="single"/>
        </w:rPr>
        <w:t>Absence of conflict of interest</w:t>
      </w:r>
      <w:r w:rsidR="00023652">
        <w:t xml:space="preserve"> </w:t>
      </w:r>
    </w:p>
    <w:p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rsidR="00023652" w:rsidRDefault="00023652" w:rsidP="00023652">
      <w:pPr>
        <w:keepNext/>
        <w:spacing w:before="120"/>
        <w:ind w:left="420"/>
        <w:rPr>
          <w:szCs w:val="22"/>
        </w:rPr>
      </w:pPr>
      <w:r>
        <w:rPr>
          <w:szCs w:val="22"/>
        </w:rPr>
        <w:lastRenderedPageBreak/>
        <w:t>The tenderer</w:t>
      </w:r>
      <w:r w:rsidRPr="005C7F3E">
        <w:rPr>
          <w:szCs w:val="22"/>
        </w:rPr>
        <w:t xml:space="preserve"> and its staff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rsidR="00023652" w:rsidRDefault="00510D6D" w:rsidP="000A7BE8">
      <w:pPr>
        <w:pStyle w:val="Heading3"/>
        <w:numPr>
          <w:ilvl w:val="0"/>
          <w:numId w:val="0"/>
        </w:numPr>
      </w:pPr>
      <w:r>
        <w:t>28.3</w:t>
      </w:r>
      <w:r>
        <w:tab/>
      </w:r>
      <w:r w:rsidR="00023652" w:rsidRPr="000A7BE8">
        <w:rPr>
          <w:u w:val="single"/>
        </w:rPr>
        <w:t>Anti-corruption and anti-bribery</w:t>
      </w:r>
      <w:r w:rsidR="00023652" w:rsidRPr="00023652">
        <w:t xml:space="preserve"> </w:t>
      </w:r>
    </w:p>
    <w:p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023652" w:rsidRDefault="00510D6D" w:rsidP="000A7BE8">
      <w:pPr>
        <w:pStyle w:val="Heading3"/>
        <w:numPr>
          <w:ilvl w:val="0"/>
          <w:numId w:val="0"/>
        </w:numPr>
        <w:ind w:left="142"/>
      </w:pPr>
      <w:r>
        <w:t>28.4</w:t>
      </w:r>
      <w:r>
        <w:tab/>
      </w:r>
      <w:r w:rsidR="00023652" w:rsidRPr="000A7BE8">
        <w:rPr>
          <w:u w:val="single"/>
        </w:rPr>
        <w:t>Unusual commercial expenses</w:t>
      </w:r>
      <w:r w:rsidR="00023652" w:rsidRPr="00023652">
        <w:t xml:space="preserve"> </w:t>
      </w:r>
    </w:p>
    <w:p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rsidR="0068234B" w:rsidRPr="000A7BE8" w:rsidRDefault="0068234B" w:rsidP="000A7BE8">
      <w:pPr>
        <w:rPr>
          <w:sz w:val="2"/>
          <w:szCs w:val="2"/>
        </w:rPr>
      </w:pPr>
    </w:p>
    <w:p w:rsidR="0068234B" w:rsidRPr="000F1C89" w:rsidRDefault="00510D6D" w:rsidP="000A7BE8">
      <w:pPr>
        <w:pStyle w:val="Heading2"/>
        <w:numPr>
          <w:ilvl w:val="0"/>
          <w:numId w:val="0"/>
        </w:numPr>
      </w:pPr>
      <w:bookmarkStart w:id="41" w:name="_Toc529523986"/>
      <w:r>
        <w:t>29.</w:t>
      </w:r>
      <w:r>
        <w:tab/>
      </w:r>
      <w:r w:rsidR="0068234B" w:rsidRPr="000F1C89">
        <w:t>APPEALS</w:t>
      </w:r>
      <w:bookmarkEnd w:id="41"/>
    </w:p>
    <w:p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rsidR="00174043" w:rsidRDefault="00174043" w:rsidP="00285C17">
      <w:pPr>
        <w:rPr>
          <w:highlight w:val="yellow"/>
        </w:rPr>
      </w:pPr>
    </w:p>
    <w:p w:rsidR="000F3C1A" w:rsidRPr="009E4665" w:rsidRDefault="000F3C1A" w:rsidP="009E4665">
      <w:pPr>
        <w:pStyle w:val="Heading2"/>
        <w:numPr>
          <w:ilvl w:val="0"/>
          <w:numId w:val="0"/>
        </w:numPr>
        <w:rPr>
          <w:b w:val="0"/>
          <w:bCs/>
        </w:rPr>
      </w:pPr>
      <w:r w:rsidRPr="009E4665">
        <w:rPr>
          <w:bCs/>
        </w:rPr>
        <w:lastRenderedPageBreak/>
        <w:t>30.</w:t>
      </w:r>
      <w:r w:rsidRPr="009E4665">
        <w:rPr>
          <w:b w:val="0"/>
          <w:bCs/>
        </w:rPr>
        <w:t xml:space="preserve"> </w:t>
      </w:r>
      <w:r w:rsidR="0063235B">
        <w:rPr>
          <w:b w:val="0"/>
          <w:bCs/>
        </w:rPr>
        <w:tab/>
      </w:r>
      <w:r w:rsidRPr="009E4665">
        <w:t>D</w:t>
      </w:r>
      <w:r w:rsidR="0063235B" w:rsidRPr="0063235B">
        <w:t>ATA</w:t>
      </w:r>
      <w:r w:rsidR="0063235B" w:rsidRPr="0063235B">
        <w:rPr>
          <w:bCs/>
        </w:rPr>
        <w:t xml:space="preserve"> </w:t>
      </w:r>
      <w:r w:rsidR="0063235B" w:rsidRPr="00B474CE">
        <w:t>PROTECTION</w:t>
      </w:r>
    </w:p>
    <w:p w:rsidR="000F3C1A" w:rsidRPr="00420C54" w:rsidRDefault="00420C54" w:rsidP="0063235B">
      <w:pPr>
        <w:spacing w:before="120"/>
        <w:rPr>
          <w:szCs w:val="22"/>
        </w:rPr>
      </w:pPr>
      <w:r w:rsidRPr="00420C54">
        <w:rPr>
          <w:szCs w:val="22"/>
        </w:rPr>
        <w:t xml:space="preserve"> </w:t>
      </w:r>
      <w:r w:rsidR="000F3C1A" w:rsidRPr="00420C54">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0F3C1A" w:rsidRPr="00420C54" w:rsidRDefault="000F3C1A" w:rsidP="00420C54">
      <w:pPr>
        <w:spacing w:before="120"/>
        <w:rPr>
          <w:szCs w:val="22"/>
        </w:rPr>
      </w:pPr>
      <w:r w:rsidRPr="00420C54">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420C54" w:rsidRPr="00420C54">
        <w:rPr>
          <w:szCs w:val="22"/>
        </w:rPr>
        <w:t xml:space="preserve"> </w:t>
      </w:r>
      <w:r w:rsidRPr="00420C54">
        <w:rPr>
          <w:szCs w:val="22"/>
        </w:rPr>
        <w:t>the head of contracts and finance unit R4 of DG Neighbourhood and Enlargement Negotiations]</w:t>
      </w:r>
    </w:p>
    <w:p w:rsidR="000F3C1A" w:rsidRPr="00420C54" w:rsidRDefault="000F3C1A" w:rsidP="0063235B">
      <w:pPr>
        <w:spacing w:before="120"/>
        <w:rPr>
          <w:szCs w:val="22"/>
        </w:rPr>
      </w:pPr>
      <w:r w:rsidRPr="00420C54">
        <w:rPr>
          <w:szCs w:val="22"/>
        </w:rPr>
        <w:t>Details concerning processing of your personal data by the Commission are available on the privacy statement at:</w:t>
      </w:r>
    </w:p>
    <w:p w:rsidR="000F3C1A" w:rsidRPr="00420C54" w:rsidRDefault="00C939C9" w:rsidP="0063235B">
      <w:pPr>
        <w:rPr>
          <w:szCs w:val="22"/>
        </w:rPr>
      </w:pPr>
      <w:hyperlink r:id="rId18" w:history="1">
        <w:r w:rsidR="000F3C1A" w:rsidRPr="00420C54">
          <w:rPr>
            <w:rStyle w:val="Hyperlink"/>
            <w:szCs w:val="22"/>
          </w:rPr>
          <w:t>http://ec.europa.eu/europeaid/prag/annexes.do?chapterTitleCode=A</w:t>
        </w:r>
      </w:hyperlink>
      <w:r w:rsidR="000F3C1A" w:rsidRPr="00420C54">
        <w:rPr>
          <w:color w:val="1F497D"/>
          <w:szCs w:val="22"/>
        </w:rPr>
        <w:t xml:space="preserve">  </w:t>
      </w:r>
    </w:p>
    <w:p w:rsidR="000F3C1A" w:rsidRPr="009E4665" w:rsidRDefault="000F3C1A" w:rsidP="0063235B">
      <w:pPr>
        <w:rPr>
          <w:szCs w:val="22"/>
          <w:lang w:eastAsia="en-GB"/>
        </w:rPr>
      </w:pPr>
      <w:r w:rsidRPr="00420C54">
        <w:rPr>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00420C54" w:rsidRPr="00420C54">
        <w:rPr>
          <w:szCs w:val="22"/>
        </w:rPr>
        <w:t>.</w:t>
      </w:r>
    </w:p>
    <w:p w:rsidR="0068234B" w:rsidRPr="009E4665" w:rsidRDefault="000F3C1A" w:rsidP="009E4665">
      <w:pPr>
        <w:pStyle w:val="Heading2"/>
        <w:numPr>
          <w:ilvl w:val="0"/>
          <w:numId w:val="0"/>
        </w:numPr>
        <w:rPr>
          <w:b w:val="0"/>
          <w:bCs/>
        </w:rPr>
      </w:pPr>
      <w:r w:rsidRPr="009E4665" w:rsidDel="000F3C1A">
        <w:rPr>
          <w:bCs/>
        </w:rPr>
        <w:t xml:space="preserve"> </w:t>
      </w:r>
      <w:r w:rsidR="00285C17" w:rsidRPr="009E4665">
        <w:rPr>
          <w:bCs/>
        </w:rPr>
        <w:t>31</w:t>
      </w:r>
      <w:r w:rsidR="0063235B">
        <w:rPr>
          <w:bCs/>
        </w:rPr>
        <w:t>.</w:t>
      </w:r>
      <w:r w:rsidR="00285C17" w:rsidRPr="009E4665">
        <w:rPr>
          <w:bCs/>
        </w:rPr>
        <w:tab/>
      </w:r>
      <w:r w:rsidR="0068234B" w:rsidRPr="009E4665">
        <w:rPr>
          <w:bCs/>
        </w:rPr>
        <w:t xml:space="preserve">EARLY </w:t>
      </w:r>
      <w:r w:rsidR="00AB5381" w:rsidRPr="009E4665">
        <w:rPr>
          <w:bCs/>
        </w:rPr>
        <w:t xml:space="preserve">DETECTION </w:t>
      </w:r>
      <w:r w:rsidR="0068234B" w:rsidRPr="009E4665">
        <w:rPr>
          <w:bCs/>
        </w:rPr>
        <w:t xml:space="preserve">AND EXCLUSION </w:t>
      </w:r>
      <w:r w:rsidR="00AB5381" w:rsidRPr="009E4665">
        <w:rPr>
          <w:bCs/>
        </w:rPr>
        <w:t>SYSTEM</w:t>
      </w:r>
    </w:p>
    <w:p w:rsidR="0068234B" w:rsidRPr="000F1C89" w:rsidRDefault="0068234B" w:rsidP="00AB5381">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rsidR="00285C17" w:rsidRPr="000F1C89" w:rsidRDefault="00285C17" w:rsidP="00285C17">
      <w:pPr>
        <w:spacing w:before="600"/>
        <w:jc w:val="center"/>
      </w:pPr>
      <w:r w:rsidRPr="000F1C89">
        <w:t>* * *</w:t>
      </w:r>
    </w:p>
    <w:sectPr w:rsidR="00285C17" w:rsidRPr="000F1C89" w:rsidSect="004D3CD1">
      <w:pgSz w:w="11907" w:h="16840" w:code="9"/>
      <w:pgMar w:top="1298" w:right="1298" w:bottom="1077" w:left="1298"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0BC9" w:rsidRPr="00E725FE" w:rsidRDefault="00ED0BC9">
      <w:r w:rsidRPr="00E725FE">
        <w:separator/>
      </w:r>
    </w:p>
  </w:endnote>
  <w:endnote w:type="continuationSeparator" w:id="1">
    <w:p w:rsidR="00ED0BC9" w:rsidRPr="00E725FE" w:rsidRDefault="00ED0BC9">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471" w:rsidRDefault="00C939C9">
    <w:pPr>
      <w:pStyle w:val="Footer"/>
      <w:framePr w:wrap="around" w:vAnchor="text" w:hAnchor="margin" w:xAlign="right" w:y="1"/>
      <w:rPr>
        <w:rStyle w:val="PageNumber"/>
      </w:rPr>
    </w:pPr>
    <w:r>
      <w:rPr>
        <w:rStyle w:val="PageNumber"/>
      </w:rPr>
      <w:fldChar w:fldCharType="begin"/>
    </w:r>
    <w:r w:rsidR="00E55471">
      <w:rPr>
        <w:rStyle w:val="PageNumber"/>
      </w:rPr>
      <w:instrText xml:space="preserve">PAGE  </w:instrText>
    </w:r>
    <w:r>
      <w:rPr>
        <w:rStyle w:val="PageNumber"/>
      </w:rPr>
      <w:fldChar w:fldCharType="separate"/>
    </w:r>
    <w:r w:rsidR="00E55471">
      <w:rPr>
        <w:rStyle w:val="PageNumber"/>
        <w:noProof/>
      </w:rPr>
      <w:t>2</w:t>
    </w:r>
    <w:r>
      <w:rPr>
        <w:rStyle w:val="PageNumber"/>
      </w:rPr>
      <w:fldChar w:fldCharType="end"/>
    </w:r>
  </w:p>
  <w:p w:rsidR="00E55471" w:rsidRDefault="00E554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471" w:rsidRPr="00684DD9" w:rsidRDefault="00E55471" w:rsidP="00617D2D">
    <w:pPr>
      <w:pStyle w:val="Footer"/>
      <w:tabs>
        <w:tab w:val="clear" w:pos="4320"/>
        <w:tab w:val="clear" w:pos="8640"/>
        <w:tab w:val="right" w:pos="9214"/>
      </w:tabs>
      <w:spacing w:after="0"/>
      <w:ind w:left="0" w:right="5"/>
      <w:rPr>
        <w:rStyle w:val="PageNumber"/>
        <w:sz w:val="18"/>
        <w:szCs w:val="18"/>
      </w:rPr>
    </w:pPr>
    <w:r>
      <w:rPr>
        <w:b/>
        <w:sz w:val="18"/>
      </w:rPr>
      <w:t>August 2020</w:t>
    </w:r>
    <w:r w:rsidRPr="00684DD9">
      <w:rPr>
        <w:sz w:val="18"/>
        <w:szCs w:val="18"/>
      </w:rPr>
      <w:tab/>
      <w:t xml:space="preserve">Page </w:t>
    </w:r>
    <w:r w:rsidR="00C939C9" w:rsidRPr="00684DD9">
      <w:rPr>
        <w:rStyle w:val="PageNumber"/>
        <w:sz w:val="18"/>
        <w:szCs w:val="18"/>
      </w:rPr>
      <w:fldChar w:fldCharType="begin"/>
    </w:r>
    <w:r w:rsidRPr="00684DD9">
      <w:rPr>
        <w:rStyle w:val="PageNumber"/>
        <w:sz w:val="18"/>
        <w:szCs w:val="18"/>
      </w:rPr>
      <w:instrText xml:space="preserve"> PAGE </w:instrText>
    </w:r>
    <w:r w:rsidR="00C939C9" w:rsidRPr="00684DD9">
      <w:rPr>
        <w:rStyle w:val="PageNumber"/>
        <w:sz w:val="18"/>
        <w:szCs w:val="18"/>
      </w:rPr>
      <w:fldChar w:fldCharType="separate"/>
    </w:r>
    <w:r w:rsidR="00973707">
      <w:rPr>
        <w:rStyle w:val="PageNumber"/>
        <w:noProof/>
        <w:sz w:val="18"/>
        <w:szCs w:val="18"/>
      </w:rPr>
      <w:t>20</w:t>
    </w:r>
    <w:r w:rsidR="00C939C9" w:rsidRPr="00684DD9">
      <w:rPr>
        <w:rStyle w:val="PageNumber"/>
        <w:sz w:val="18"/>
        <w:szCs w:val="18"/>
      </w:rPr>
      <w:fldChar w:fldCharType="end"/>
    </w:r>
    <w:r w:rsidRPr="00684DD9">
      <w:rPr>
        <w:rStyle w:val="PageNumber"/>
        <w:sz w:val="18"/>
        <w:szCs w:val="18"/>
      </w:rPr>
      <w:t xml:space="preserve"> of </w:t>
    </w:r>
    <w:r w:rsidR="00C939C9" w:rsidRPr="00684DD9">
      <w:rPr>
        <w:rStyle w:val="PageNumber"/>
        <w:sz w:val="18"/>
        <w:szCs w:val="18"/>
      </w:rPr>
      <w:fldChar w:fldCharType="begin"/>
    </w:r>
    <w:r w:rsidRPr="00684DD9">
      <w:rPr>
        <w:rStyle w:val="PageNumber"/>
        <w:sz w:val="18"/>
        <w:szCs w:val="18"/>
      </w:rPr>
      <w:instrText xml:space="preserve"> NUMPAGES </w:instrText>
    </w:r>
    <w:r w:rsidR="00C939C9" w:rsidRPr="00684DD9">
      <w:rPr>
        <w:rStyle w:val="PageNumber"/>
        <w:sz w:val="18"/>
        <w:szCs w:val="18"/>
      </w:rPr>
      <w:fldChar w:fldCharType="separate"/>
    </w:r>
    <w:r w:rsidR="00973707">
      <w:rPr>
        <w:rStyle w:val="PageNumber"/>
        <w:noProof/>
        <w:sz w:val="18"/>
        <w:szCs w:val="18"/>
      </w:rPr>
      <w:t>20</w:t>
    </w:r>
    <w:r w:rsidR="00C939C9" w:rsidRPr="00684DD9">
      <w:rPr>
        <w:rStyle w:val="PageNumber"/>
        <w:sz w:val="18"/>
        <w:szCs w:val="18"/>
      </w:rPr>
      <w:fldChar w:fldCharType="end"/>
    </w:r>
  </w:p>
  <w:p w:rsidR="00E55471" w:rsidRPr="00684DD9" w:rsidRDefault="00C939C9" w:rsidP="00617D2D">
    <w:pPr>
      <w:spacing w:after="0"/>
      <w:ind w:left="0"/>
      <w:rPr>
        <w:sz w:val="18"/>
        <w:szCs w:val="18"/>
      </w:rPr>
    </w:pPr>
    <w:r w:rsidRPr="00684DD9">
      <w:rPr>
        <w:sz w:val="18"/>
        <w:szCs w:val="18"/>
      </w:rPr>
      <w:fldChar w:fldCharType="begin"/>
    </w:r>
    <w:r w:rsidR="00E55471" w:rsidRPr="00684DD9">
      <w:rPr>
        <w:sz w:val="18"/>
        <w:szCs w:val="18"/>
      </w:rPr>
      <w:instrText xml:space="preserve"> FILENAME </w:instrText>
    </w:r>
    <w:r w:rsidRPr="00684DD9">
      <w:rPr>
        <w:sz w:val="18"/>
        <w:szCs w:val="18"/>
      </w:rPr>
      <w:fldChar w:fldCharType="separate"/>
    </w:r>
    <w:r w:rsidR="00E55471">
      <w:rPr>
        <w:noProof/>
        <w:sz w:val="18"/>
        <w:szCs w:val="18"/>
      </w:rPr>
      <w:t>d4b_itt_en</w:t>
    </w:r>
    <w:r w:rsidRPr="00684DD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471" w:rsidRPr="00684DD9" w:rsidRDefault="00E55471" w:rsidP="005C5770">
    <w:pPr>
      <w:pStyle w:val="Footer"/>
      <w:tabs>
        <w:tab w:val="clear" w:pos="4320"/>
        <w:tab w:val="clear" w:pos="8640"/>
        <w:tab w:val="right" w:pos="9214"/>
      </w:tabs>
      <w:spacing w:after="0"/>
      <w:ind w:right="5"/>
      <w:rPr>
        <w:rStyle w:val="PageNumber"/>
        <w:sz w:val="18"/>
        <w:szCs w:val="18"/>
      </w:rPr>
    </w:pPr>
    <w:r>
      <w:rPr>
        <w:b/>
        <w:sz w:val="18"/>
      </w:rPr>
      <w:t>August 2020</w:t>
    </w:r>
    <w:r w:rsidRPr="00684DD9">
      <w:rPr>
        <w:sz w:val="18"/>
        <w:szCs w:val="18"/>
      </w:rPr>
      <w:tab/>
      <w:t xml:space="preserve">Page </w:t>
    </w:r>
    <w:r w:rsidR="00C939C9">
      <w:rPr>
        <w:rStyle w:val="PageNumber"/>
        <w:sz w:val="18"/>
        <w:szCs w:val="18"/>
      </w:rPr>
      <w:fldChar w:fldCharType="begin"/>
    </w:r>
    <w:r>
      <w:rPr>
        <w:rStyle w:val="PageNumber"/>
        <w:sz w:val="18"/>
        <w:szCs w:val="18"/>
      </w:rPr>
      <w:instrText xml:space="preserve"> PAGE  \* Arabic </w:instrText>
    </w:r>
    <w:r w:rsidR="00C939C9">
      <w:rPr>
        <w:rStyle w:val="PageNumber"/>
        <w:sz w:val="18"/>
        <w:szCs w:val="18"/>
      </w:rPr>
      <w:fldChar w:fldCharType="separate"/>
    </w:r>
    <w:r w:rsidR="00973707">
      <w:rPr>
        <w:rStyle w:val="PageNumber"/>
        <w:noProof/>
        <w:sz w:val="18"/>
        <w:szCs w:val="18"/>
      </w:rPr>
      <w:t>4</w:t>
    </w:r>
    <w:r w:rsidR="00C939C9">
      <w:rPr>
        <w:rStyle w:val="PageNumber"/>
        <w:sz w:val="18"/>
        <w:szCs w:val="18"/>
      </w:rPr>
      <w:fldChar w:fldCharType="end"/>
    </w:r>
    <w:r w:rsidRPr="00684DD9">
      <w:rPr>
        <w:rStyle w:val="PageNumber"/>
        <w:sz w:val="18"/>
        <w:szCs w:val="18"/>
      </w:rPr>
      <w:t xml:space="preserve"> of </w:t>
    </w:r>
    <w:r w:rsidR="00C939C9" w:rsidRPr="00684DD9">
      <w:rPr>
        <w:rStyle w:val="PageNumber"/>
        <w:sz w:val="18"/>
        <w:szCs w:val="18"/>
      </w:rPr>
      <w:fldChar w:fldCharType="begin"/>
    </w:r>
    <w:r w:rsidRPr="00684DD9">
      <w:rPr>
        <w:rStyle w:val="PageNumber"/>
        <w:sz w:val="18"/>
        <w:szCs w:val="18"/>
      </w:rPr>
      <w:instrText xml:space="preserve"> NUMPAGES </w:instrText>
    </w:r>
    <w:r w:rsidR="00C939C9" w:rsidRPr="00684DD9">
      <w:rPr>
        <w:rStyle w:val="PageNumber"/>
        <w:sz w:val="18"/>
        <w:szCs w:val="18"/>
      </w:rPr>
      <w:fldChar w:fldCharType="separate"/>
    </w:r>
    <w:r w:rsidR="00973707">
      <w:rPr>
        <w:rStyle w:val="PageNumber"/>
        <w:noProof/>
        <w:sz w:val="18"/>
        <w:szCs w:val="18"/>
      </w:rPr>
      <w:t>6</w:t>
    </w:r>
    <w:r w:rsidR="00C939C9" w:rsidRPr="00684DD9">
      <w:rPr>
        <w:rStyle w:val="PageNumber"/>
        <w:sz w:val="18"/>
        <w:szCs w:val="18"/>
      </w:rPr>
      <w:fldChar w:fldCharType="end"/>
    </w:r>
  </w:p>
  <w:p w:rsidR="00E55471" w:rsidRPr="00684DD9" w:rsidRDefault="00C939C9" w:rsidP="005C5770">
    <w:pPr>
      <w:spacing w:after="0"/>
      <w:rPr>
        <w:sz w:val="18"/>
        <w:szCs w:val="18"/>
      </w:rPr>
    </w:pPr>
    <w:r w:rsidRPr="00684DD9">
      <w:rPr>
        <w:sz w:val="18"/>
        <w:szCs w:val="18"/>
      </w:rPr>
      <w:fldChar w:fldCharType="begin"/>
    </w:r>
    <w:r w:rsidR="00E55471" w:rsidRPr="00684DD9">
      <w:rPr>
        <w:sz w:val="18"/>
        <w:szCs w:val="18"/>
      </w:rPr>
      <w:instrText xml:space="preserve"> FILENAME </w:instrText>
    </w:r>
    <w:r w:rsidRPr="00684DD9">
      <w:rPr>
        <w:sz w:val="18"/>
        <w:szCs w:val="18"/>
      </w:rPr>
      <w:fldChar w:fldCharType="separate"/>
    </w:r>
    <w:r w:rsidR="00E55471">
      <w:rPr>
        <w:noProof/>
        <w:sz w:val="18"/>
        <w:szCs w:val="18"/>
      </w:rPr>
      <w:t>d4b_itt_en</w:t>
    </w:r>
    <w:r w:rsidRPr="00684DD9">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0BC9" w:rsidRPr="00E725FE" w:rsidRDefault="00ED0BC9" w:rsidP="005C5770">
      <w:pPr>
        <w:spacing w:after="40"/>
        <w:ind w:left="0"/>
      </w:pPr>
      <w:r w:rsidRPr="00E725FE">
        <w:separator/>
      </w:r>
    </w:p>
  </w:footnote>
  <w:footnote w:type="continuationSeparator" w:id="1">
    <w:p w:rsidR="00ED0BC9" w:rsidRPr="00E725FE" w:rsidRDefault="00ED0BC9">
      <w:r w:rsidRPr="00E725FE">
        <w:continuationSeparator/>
      </w:r>
    </w:p>
  </w:footnote>
  <w:footnote w:id="2">
    <w:p w:rsidR="00E55471" w:rsidRPr="00E725FE" w:rsidRDefault="00E55471" w:rsidP="00EA575B">
      <w:pPr>
        <w:pStyle w:val="FootnoteText"/>
      </w:pPr>
      <w:r w:rsidRPr="00E725FE">
        <w:rPr>
          <w:rStyle w:val="FootnoteReference"/>
        </w:rPr>
        <w:footnoteRef/>
      </w:r>
      <w:r w:rsidRPr="00E725FE">
        <w:t xml:space="preserve"> </w:t>
      </w:r>
      <w:r w:rsidRPr="00E725FE">
        <w:tab/>
        <w:t xml:space="preserve">If the </w:t>
      </w:r>
      <w:r>
        <w:t>tender</w:t>
      </w:r>
      <w:r w:rsidRPr="00E725FE">
        <w:t xml:space="preserve"> includes subcontracting, it is recommended that the contractual arrangements between the tenderer and its subcontractors include mediation, according to national and international practices, as a method of dispute resolution.</w:t>
      </w:r>
    </w:p>
  </w:footnote>
  <w:footnote w:id="3">
    <w:p w:rsidR="00E55471" w:rsidRPr="00FA17F7" w:rsidRDefault="00E55471">
      <w:pPr>
        <w:pStyle w:val="FootnoteText"/>
      </w:pPr>
      <w:r>
        <w:rPr>
          <w:rStyle w:val="FootnoteReference"/>
        </w:rPr>
        <w:footnoteRef/>
      </w:r>
      <w:r>
        <w:t xml:space="preserve"> See PRAG 2.6.10.1.3 A)</w:t>
      </w:r>
    </w:p>
  </w:footnote>
  <w:footnote w:id="4">
    <w:p w:rsidR="00E55471" w:rsidRPr="006D46E8" w:rsidRDefault="00E55471">
      <w:pPr>
        <w:pStyle w:val="FootnoteText"/>
      </w:pPr>
      <w:r>
        <w:rPr>
          <w:rStyle w:val="FootnoteReference"/>
        </w:rPr>
        <w:footnoteRef/>
      </w:r>
      <w:r>
        <w:t xml:space="preserve"> </w:t>
      </w:r>
      <w:r w:rsidRPr="000A7BE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471" w:rsidRDefault="00E55471"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CDA29A2"/>
    <w:multiLevelType w:val="hybridMultilevel"/>
    <w:tmpl w:val="C1965138"/>
    <w:lvl w:ilvl="0" w:tplc="241A0001">
      <w:start w:val="1"/>
      <w:numFmt w:val="bullet"/>
      <w:lvlText w:val=""/>
      <w:lvlJc w:val="left"/>
      <w:pPr>
        <w:tabs>
          <w:tab w:val="num" w:pos="2934"/>
        </w:tabs>
        <w:ind w:left="2934" w:hanging="360"/>
      </w:pPr>
      <w:rPr>
        <w:rFonts w:ascii="Symbol" w:hAnsi="Symbol" w:hint="default"/>
      </w:rPr>
    </w:lvl>
    <w:lvl w:ilvl="1" w:tplc="241A0003">
      <w:start w:val="1"/>
      <w:numFmt w:val="bullet"/>
      <w:lvlText w:val="o"/>
      <w:lvlJc w:val="left"/>
      <w:pPr>
        <w:tabs>
          <w:tab w:val="num" w:pos="3654"/>
        </w:tabs>
        <w:ind w:left="3654" w:hanging="360"/>
      </w:pPr>
      <w:rPr>
        <w:rFonts w:ascii="Courier New" w:hAnsi="Courier New" w:cs="Courier New" w:hint="default"/>
      </w:rPr>
    </w:lvl>
    <w:lvl w:ilvl="2" w:tplc="241A0005" w:tentative="1">
      <w:start w:val="1"/>
      <w:numFmt w:val="bullet"/>
      <w:lvlText w:val=""/>
      <w:lvlJc w:val="left"/>
      <w:pPr>
        <w:tabs>
          <w:tab w:val="num" w:pos="4374"/>
        </w:tabs>
        <w:ind w:left="4374" w:hanging="360"/>
      </w:pPr>
      <w:rPr>
        <w:rFonts w:ascii="Wingdings" w:hAnsi="Wingdings" w:hint="default"/>
      </w:rPr>
    </w:lvl>
    <w:lvl w:ilvl="3" w:tplc="241A0001" w:tentative="1">
      <w:start w:val="1"/>
      <w:numFmt w:val="bullet"/>
      <w:lvlText w:val=""/>
      <w:lvlJc w:val="left"/>
      <w:pPr>
        <w:tabs>
          <w:tab w:val="num" w:pos="5094"/>
        </w:tabs>
        <w:ind w:left="5094" w:hanging="360"/>
      </w:pPr>
      <w:rPr>
        <w:rFonts w:ascii="Symbol" w:hAnsi="Symbol" w:hint="default"/>
      </w:rPr>
    </w:lvl>
    <w:lvl w:ilvl="4" w:tplc="241A0003" w:tentative="1">
      <w:start w:val="1"/>
      <w:numFmt w:val="bullet"/>
      <w:lvlText w:val="o"/>
      <w:lvlJc w:val="left"/>
      <w:pPr>
        <w:tabs>
          <w:tab w:val="num" w:pos="5814"/>
        </w:tabs>
        <w:ind w:left="5814" w:hanging="360"/>
      </w:pPr>
      <w:rPr>
        <w:rFonts w:ascii="Courier New" w:hAnsi="Courier New" w:cs="Courier New" w:hint="default"/>
      </w:rPr>
    </w:lvl>
    <w:lvl w:ilvl="5" w:tplc="241A0005" w:tentative="1">
      <w:start w:val="1"/>
      <w:numFmt w:val="bullet"/>
      <w:lvlText w:val=""/>
      <w:lvlJc w:val="left"/>
      <w:pPr>
        <w:tabs>
          <w:tab w:val="num" w:pos="6534"/>
        </w:tabs>
        <w:ind w:left="6534" w:hanging="360"/>
      </w:pPr>
      <w:rPr>
        <w:rFonts w:ascii="Wingdings" w:hAnsi="Wingdings" w:hint="default"/>
      </w:rPr>
    </w:lvl>
    <w:lvl w:ilvl="6" w:tplc="241A0001" w:tentative="1">
      <w:start w:val="1"/>
      <w:numFmt w:val="bullet"/>
      <w:lvlText w:val=""/>
      <w:lvlJc w:val="left"/>
      <w:pPr>
        <w:tabs>
          <w:tab w:val="num" w:pos="7254"/>
        </w:tabs>
        <w:ind w:left="7254" w:hanging="360"/>
      </w:pPr>
      <w:rPr>
        <w:rFonts w:ascii="Symbol" w:hAnsi="Symbol" w:hint="default"/>
      </w:rPr>
    </w:lvl>
    <w:lvl w:ilvl="7" w:tplc="241A0003" w:tentative="1">
      <w:start w:val="1"/>
      <w:numFmt w:val="bullet"/>
      <w:lvlText w:val="o"/>
      <w:lvlJc w:val="left"/>
      <w:pPr>
        <w:tabs>
          <w:tab w:val="num" w:pos="7974"/>
        </w:tabs>
        <w:ind w:left="7974" w:hanging="360"/>
      </w:pPr>
      <w:rPr>
        <w:rFonts w:ascii="Courier New" w:hAnsi="Courier New" w:cs="Courier New" w:hint="default"/>
      </w:rPr>
    </w:lvl>
    <w:lvl w:ilvl="8" w:tplc="241A0005" w:tentative="1">
      <w:start w:val="1"/>
      <w:numFmt w:val="bullet"/>
      <w:lvlText w:val=""/>
      <w:lvlJc w:val="left"/>
      <w:pPr>
        <w:tabs>
          <w:tab w:val="num" w:pos="8694"/>
        </w:tabs>
        <w:ind w:left="8694" w:hanging="360"/>
      </w:pPr>
      <w:rPr>
        <w:rFonts w:ascii="Wingdings" w:hAnsi="Wingdings" w:hint="default"/>
      </w:rPr>
    </w:lvl>
  </w:abstractNum>
  <w:abstractNum w:abstractNumId="3">
    <w:nsid w:val="0E673409"/>
    <w:multiLevelType w:val="hybridMultilevel"/>
    <w:tmpl w:val="2FE0FF54"/>
    <w:lvl w:ilvl="0" w:tplc="AFF0F854">
      <w:numFmt w:val="bullet"/>
      <w:lvlText w:val="-"/>
      <w:lvlJc w:val="left"/>
      <w:pPr>
        <w:ind w:left="2912" w:hanging="360"/>
      </w:pPr>
      <w:rPr>
        <w:rFonts w:ascii="Times New Roman" w:eastAsia="Times New Roman" w:hAnsi="Times New Roman" w:cs="Times New Roman" w:hint="default"/>
      </w:rPr>
    </w:lvl>
    <w:lvl w:ilvl="1" w:tplc="04090003" w:tentative="1">
      <w:start w:val="1"/>
      <w:numFmt w:val="bullet"/>
      <w:lvlText w:val="o"/>
      <w:lvlJc w:val="left"/>
      <w:pPr>
        <w:ind w:left="3632" w:hanging="360"/>
      </w:pPr>
      <w:rPr>
        <w:rFonts w:ascii="Courier New" w:hAnsi="Courier New" w:cs="Courier New" w:hint="default"/>
      </w:rPr>
    </w:lvl>
    <w:lvl w:ilvl="2" w:tplc="04090005" w:tentative="1">
      <w:start w:val="1"/>
      <w:numFmt w:val="bullet"/>
      <w:lvlText w:val=""/>
      <w:lvlJc w:val="left"/>
      <w:pPr>
        <w:ind w:left="4352" w:hanging="360"/>
      </w:pPr>
      <w:rPr>
        <w:rFonts w:ascii="Wingdings" w:hAnsi="Wingdings" w:hint="default"/>
      </w:rPr>
    </w:lvl>
    <w:lvl w:ilvl="3" w:tplc="04090001" w:tentative="1">
      <w:start w:val="1"/>
      <w:numFmt w:val="bullet"/>
      <w:lvlText w:val=""/>
      <w:lvlJc w:val="left"/>
      <w:pPr>
        <w:ind w:left="5072" w:hanging="360"/>
      </w:pPr>
      <w:rPr>
        <w:rFonts w:ascii="Symbol" w:hAnsi="Symbol" w:hint="default"/>
      </w:rPr>
    </w:lvl>
    <w:lvl w:ilvl="4" w:tplc="04090003" w:tentative="1">
      <w:start w:val="1"/>
      <w:numFmt w:val="bullet"/>
      <w:lvlText w:val="o"/>
      <w:lvlJc w:val="left"/>
      <w:pPr>
        <w:ind w:left="5792" w:hanging="360"/>
      </w:pPr>
      <w:rPr>
        <w:rFonts w:ascii="Courier New" w:hAnsi="Courier New" w:cs="Courier New" w:hint="default"/>
      </w:rPr>
    </w:lvl>
    <w:lvl w:ilvl="5" w:tplc="04090005" w:tentative="1">
      <w:start w:val="1"/>
      <w:numFmt w:val="bullet"/>
      <w:lvlText w:val=""/>
      <w:lvlJc w:val="left"/>
      <w:pPr>
        <w:ind w:left="6512" w:hanging="360"/>
      </w:pPr>
      <w:rPr>
        <w:rFonts w:ascii="Wingdings" w:hAnsi="Wingdings" w:hint="default"/>
      </w:rPr>
    </w:lvl>
    <w:lvl w:ilvl="6" w:tplc="04090001" w:tentative="1">
      <w:start w:val="1"/>
      <w:numFmt w:val="bullet"/>
      <w:lvlText w:val=""/>
      <w:lvlJc w:val="left"/>
      <w:pPr>
        <w:ind w:left="7232" w:hanging="360"/>
      </w:pPr>
      <w:rPr>
        <w:rFonts w:ascii="Symbol" w:hAnsi="Symbol" w:hint="default"/>
      </w:rPr>
    </w:lvl>
    <w:lvl w:ilvl="7" w:tplc="04090003" w:tentative="1">
      <w:start w:val="1"/>
      <w:numFmt w:val="bullet"/>
      <w:lvlText w:val="o"/>
      <w:lvlJc w:val="left"/>
      <w:pPr>
        <w:ind w:left="7952" w:hanging="360"/>
      </w:pPr>
      <w:rPr>
        <w:rFonts w:ascii="Courier New" w:hAnsi="Courier New" w:cs="Courier New" w:hint="default"/>
      </w:rPr>
    </w:lvl>
    <w:lvl w:ilvl="8" w:tplc="04090005" w:tentative="1">
      <w:start w:val="1"/>
      <w:numFmt w:val="bullet"/>
      <w:lvlText w:val=""/>
      <w:lvlJc w:val="left"/>
      <w:pPr>
        <w:ind w:left="8672" w:hanging="360"/>
      </w:pPr>
      <w:rPr>
        <w:rFonts w:ascii="Wingdings" w:hAnsi="Wingdings" w:hint="default"/>
      </w:rPr>
    </w:lvl>
  </w:abstractNum>
  <w:abstractNum w:abstractNumId="4">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nsid w:val="276334FF"/>
    <w:multiLevelType w:val="hybridMultilevel"/>
    <w:tmpl w:val="AC7A6674"/>
    <w:lvl w:ilvl="0" w:tplc="08090001">
      <w:start w:val="1"/>
      <w:numFmt w:val="bullet"/>
      <w:lvlText w:val=""/>
      <w:lvlJc w:val="left"/>
      <w:pPr>
        <w:ind w:left="2421" w:hanging="360"/>
      </w:pPr>
      <w:rPr>
        <w:rFonts w:ascii="Symbol" w:hAnsi="Symbol" w:hint="default"/>
      </w:rPr>
    </w:lvl>
    <w:lvl w:ilvl="1" w:tplc="241A0003" w:tentative="1">
      <w:start w:val="1"/>
      <w:numFmt w:val="bullet"/>
      <w:lvlText w:val="o"/>
      <w:lvlJc w:val="left"/>
      <w:pPr>
        <w:tabs>
          <w:tab w:val="num" w:pos="2007"/>
        </w:tabs>
        <w:ind w:left="2007" w:hanging="360"/>
      </w:pPr>
      <w:rPr>
        <w:rFonts w:ascii="Courier New" w:hAnsi="Courier New" w:cs="Courier New" w:hint="default"/>
      </w:rPr>
    </w:lvl>
    <w:lvl w:ilvl="2" w:tplc="241A0005" w:tentative="1">
      <w:start w:val="1"/>
      <w:numFmt w:val="bullet"/>
      <w:lvlText w:val=""/>
      <w:lvlJc w:val="left"/>
      <w:pPr>
        <w:tabs>
          <w:tab w:val="num" w:pos="2727"/>
        </w:tabs>
        <w:ind w:left="2727" w:hanging="360"/>
      </w:pPr>
      <w:rPr>
        <w:rFonts w:ascii="Wingdings" w:hAnsi="Wingdings" w:hint="default"/>
      </w:rPr>
    </w:lvl>
    <w:lvl w:ilvl="3" w:tplc="241A0001" w:tentative="1">
      <w:start w:val="1"/>
      <w:numFmt w:val="bullet"/>
      <w:lvlText w:val=""/>
      <w:lvlJc w:val="left"/>
      <w:pPr>
        <w:tabs>
          <w:tab w:val="num" w:pos="3447"/>
        </w:tabs>
        <w:ind w:left="3447" w:hanging="360"/>
      </w:pPr>
      <w:rPr>
        <w:rFonts w:ascii="Symbol" w:hAnsi="Symbol" w:hint="default"/>
      </w:rPr>
    </w:lvl>
    <w:lvl w:ilvl="4" w:tplc="241A0003" w:tentative="1">
      <w:start w:val="1"/>
      <w:numFmt w:val="bullet"/>
      <w:lvlText w:val="o"/>
      <w:lvlJc w:val="left"/>
      <w:pPr>
        <w:tabs>
          <w:tab w:val="num" w:pos="4167"/>
        </w:tabs>
        <w:ind w:left="4167" w:hanging="360"/>
      </w:pPr>
      <w:rPr>
        <w:rFonts w:ascii="Courier New" w:hAnsi="Courier New" w:cs="Courier New" w:hint="default"/>
      </w:rPr>
    </w:lvl>
    <w:lvl w:ilvl="5" w:tplc="241A0005" w:tentative="1">
      <w:start w:val="1"/>
      <w:numFmt w:val="bullet"/>
      <w:lvlText w:val=""/>
      <w:lvlJc w:val="left"/>
      <w:pPr>
        <w:tabs>
          <w:tab w:val="num" w:pos="4887"/>
        </w:tabs>
        <w:ind w:left="4887" w:hanging="360"/>
      </w:pPr>
      <w:rPr>
        <w:rFonts w:ascii="Wingdings" w:hAnsi="Wingdings" w:hint="default"/>
      </w:rPr>
    </w:lvl>
    <w:lvl w:ilvl="6" w:tplc="241A0001" w:tentative="1">
      <w:start w:val="1"/>
      <w:numFmt w:val="bullet"/>
      <w:lvlText w:val=""/>
      <w:lvlJc w:val="left"/>
      <w:pPr>
        <w:tabs>
          <w:tab w:val="num" w:pos="5607"/>
        </w:tabs>
        <w:ind w:left="5607" w:hanging="360"/>
      </w:pPr>
      <w:rPr>
        <w:rFonts w:ascii="Symbol" w:hAnsi="Symbol" w:hint="default"/>
      </w:rPr>
    </w:lvl>
    <w:lvl w:ilvl="7" w:tplc="241A0003" w:tentative="1">
      <w:start w:val="1"/>
      <w:numFmt w:val="bullet"/>
      <w:lvlText w:val="o"/>
      <w:lvlJc w:val="left"/>
      <w:pPr>
        <w:tabs>
          <w:tab w:val="num" w:pos="6327"/>
        </w:tabs>
        <w:ind w:left="6327" w:hanging="360"/>
      </w:pPr>
      <w:rPr>
        <w:rFonts w:ascii="Courier New" w:hAnsi="Courier New" w:cs="Courier New" w:hint="default"/>
      </w:rPr>
    </w:lvl>
    <w:lvl w:ilvl="8" w:tplc="241A0005" w:tentative="1">
      <w:start w:val="1"/>
      <w:numFmt w:val="bullet"/>
      <w:lvlText w:val=""/>
      <w:lvlJc w:val="left"/>
      <w:pPr>
        <w:tabs>
          <w:tab w:val="num" w:pos="7047"/>
        </w:tabs>
        <w:ind w:left="7047" w:hanging="360"/>
      </w:pPr>
      <w:rPr>
        <w:rFonts w:ascii="Wingdings" w:hAnsi="Wingdings" w:hint="default"/>
      </w:rPr>
    </w:lvl>
  </w:abstractNum>
  <w:abstractNum w:abstractNumId="8">
    <w:nsid w:val="2DED1631"/>
    <w:multiLevelType w:val="hybridMultilevel"/>
    <w:tmpl w:val="13C497AA"/>
    <w:lvl w:ilvl="0" w:tplc="095C65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nsid w:val="3B4174C7"/>
    <w:multiLevelType w:val="hybridMultilevel"/>
    <w:tmpl w:val="81DC4A76"/>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11">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3">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4">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634048DB"/>
    <w:multiLevelType w:val="multilevel"/>
    <w:tmpl w:val="261C69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val="0"/>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2">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3">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6">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26"/>
  </w:num>
  <w:num w:numId="2">
    <w:abstractNumId w:val="13"/>
  </w:num>
  <w:num w:numId="3">
    <w:abstractNumId w:val="11"/>
  </w:num>
  <w:num w:numId="4">
    <w:abstractNumId w:val="12"/>
  </w:num>
  <w:num w:numId="5">
    <w:abstractNumId w:val="4"/>
  </w:num>
  <w:num w:numId="6">
    <w:abstractNumId w:val="18"/>
    <w:lvlOverride w:ilvl="0">
      <w:startOverride w:val="1"/>
    </w:lvlOverride>
  </w:num>
  <w:num w:numId="7">
    <w:abstractNumId w:val="14"/>
  </w:num>
  <w:num w:numId="8">
    <w:abstractNumId w:val="27"/>
  </w:num>
  <w:num w:numId="9">
    <w:abstractNumId w:val="10"/>
  </w:num>
  <w:num w:numId="10">
    <w:abstractNumId w:val="21"/>
  </w:num>
  <w:num w:numId="11">
    <w:abstractNumId w:val="25"/>
  </w:num>
  <w:num w:numId="12">
    <w:abstractNumId w:val="6"/>
  </w:num>
  <w:num w:numId="13">
    <w:abstractNumId w:val="22"/>
  </w:num>
  <w:num w:numId="14">
    <w:abstractNumId w:val="9"/>
  </w:num>
  <w:num w:numId="15">
    <w:abstractNumId w:val="17"/>
  </w:num>
  <w:num w:numId="16">
    <w:abstractNumId w:val="0"/>
  </w:num>
  <w:num w:numId="17">
    <w:abstractNumId w:val="16"/>
  </w:num>
  <w:num w:numId="18">
    <w:abstractNumId w:val="23"/>
  </w:num>
  <w:num w:numId="19">
    <w:abstractNumId w:val="24"/>
  </w:num>
  <w:num w:numId="20">
    <w:abstractNumId w:val="20"/>
  </w:num>
  <w:num w:numId="21">
    <w:abstractNumId w:val="19"/>
  </w:num>
  <w:num w:numId="22">
    <w:abstractNumId w:val="1"/>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2"/>
  </w:num>
  <w:num w:numId="41">
    <w:abstractNumId w:val="7"/>
  </w:num>
  <w:num w:numId="42">
    <w:abstractNumId w:val="3"/>
  </w:num>
  <w:num w:numId="43">
    <w:abstractNumId w:val="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ctiveWritingStyle w:appName="MSWord" w:lang="en-GB" w:vendorID="64" w:dllVersion="131078" w:nlCheck="1" w:checkStyle="1"/>
  <w:activeWritingStyle w:appName="MSWord" w:lang="fr-FR" w:vendorID="64" w:dllVersion="131078" w:nlCheck="1" w:checkStyle="1"/>
  <w:activeWritingStyle w:appName="MSWord" w:lang="fr-B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01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3A4C"/>
    <w:rsid w:val="00006DF8"/>
    <w:rsid w:val="00020372"/>
    <w:rsid w:val="00020A5B"/>
    <w:rsid w:val="00021303"/>
    <w:rsid w:val="00023652"/>
    <w:rsid w:val="000242F7"/>
    <w:rsid w:val="00030A2D"/>
    <w:rsid w:val="000319FA"/>
    <w:rsid w:val="00031E63"/>
    <w:rsid w:val="000519C0"/>
    <w:rsid w:val="00055316"/>
    <w:rsid w:val="00055A26"/>
    <w:rsid w:val="00057B00"/>
    <w:rsid w:val="00060C1E"/>
    <w:rsid w:val="00064659"/>
    <w:rsid w:val="000647C1"/>
    <w:rsid w:val="00065152"/>
    <w:rsid w:val="00065189"/>
    <w:rsid w:val="0007013D"/>
    <w:rsid w:val="000758E1"/>
    <w:rsid w:val="0008691E"/>
    <w:rsid w:val="00093510"/>
    <w:rsid w:val="00095AA5"/>
    <w:rsid w:val="000A0F92"/>
    <w:rsid w:val="000A1377"/>
    <w:rsid w:val="000A21E4"/>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6D1"/>
    <w:rsid w:val="000D6720"/>
    <w:rsid w:val="000D7C74"/>
    <w:rsid w:val="000E0648"/>
    <w:rsid w:val="000E4F78"/>
    <w:rsid w:val="000E537A"/>
    <w:rsid w:val="000E64EF"/>
    <w:rsid w:val="000F1C89"/>
    <w:rsid w:val="000F39C3"/>
    <w:rsid w:val="000F3C1A"/>
    <w:rsid w:val="001050EE"/>
    <w:rsid w:val="00107540"/>
    <w:rsid w:val="00111B7A"/>
    <w:rsid w:val="00114F35"/>
    <w:rsid w:val="0011655F"/>
    <w:rsid w:val="001223A5"/>
    <w:rsid w:val="00136117"/>
    <w:rsid w:val="00154308"/>
    <w:rsid w:val="00154B15"/>
    <w:rsid w:val="00160856"/>
    <w:rsid w:val="00164D54"/>
    <w:rsid w:val="00166AE1"/>
    <w:rsid w:val="0017313B"/>
    <w:rsid w:val="00173213"/>
    <w:rsid w:val="00173310"/>
    <w:rsid w:val="00174043"/>
    <w:rsid w:val="00175881"/>
    <w:rsid w:val="00177A02"/>
    <w:rsid w:val="0018521F"/>
    <w:rsid w:val="001877C6"/>
    <w:rsid w:val="00196F72"/>
    <w:rsid w:val="001978EF"/>
    <w:rsid w:val="001A4E4A"/>
    <w:rsid w:val="001A59A9"/>
    <w:rsid w:val="001B31E6"/>
    <w:rsid w:val="001B3B0F"/>
    <w:rsid w:val="001B7979"/>
    <w:rsid w:val="001C1D2A"/>
    <w:rsid w:val="001C2D41"/>
    <w:rsid w:val="001C3D5A"/>
    <w:rsid w:val="001C7EB2"/>
    <w:rsid w:val="001D55A9"/>
    <w:rsid w:val="001E28BB"/>
    <w:rsid w:val="001E440F"/>
    <w:rsid w:val="001F25D6"/>
    <w:rsid w:val="001F2BE3"/>
    <w:rsid w:val="001F2D2F"/>
    <w:rsid w:val="001F48D9"/>
    <w:rsid w:val="00200649"/>
    <w:rsid w:val="00203C42"/>
    <w:rsid w:val="00203E27"/>
    <w:rsid w:val="00205125"/>
    <w:rsid w:val="00205D2C"/>
    <w:rsid w:val="00205F35"/>
    <w:rsid w:val="002120A1"/>
    <w:rsid w:val="00212360"/>
    <w:rsid w:val="0021368F"/>
    <w:rsid w:val="002142AD"/>
    <w:rsid w:val="002172D1"/>
    <w:rsid w:val="002214EC"/>
    <w:rsid w:val="002223C1"/>
    <w:rsid w:val="00224A76"/>
    <w:rsid w:val="0023173A"/>
    <w:rsid w:val="00232289"/>
    <w:rsid w:val="00236D8B"/>
    <w:rsid w:val="002429C1"/>
    <w:rsid w:val="002475C4"/>
    <w:rsid w:val="00247FEF"/>
    <w:rsid w:val="00252888"/>
    <w:rsid w:val="00253B57"/>
    <w:rsid w:val="0026034F"/>
    <w:rsid w:val="00263C4F"/>
    <w:rsid w:val="00264C3E"/>
    <w:rsid w:val="002679DA"/>
    <w:rsid w:val="00270610"/>
    <w:rsid w:val="002764D3"/>
    <w:rsid w:val="00281035"/>
    <w:rsid w:val="00281289"/>
    <w:rsid w:val="00284343"/>
    <w:rsid w:val="00285C17"/>
    <w:rsid w:val="00286A23"/>
    <w:rsid w:val="00290AE7"/>
    <w:rsid w:val="00292445"/>
    <w:rsid w:val="00295092"/>
    <w:rsid w:val="0029589C"/>
    <w:rsid w:val="00295D97"/>
    <w:rsid w:val="002A1AA5"/>
    <w:rsid w:val="002B13F4"/>
    <w:rsid w:val="002B27FA"/>
    <w:rsid w:val="002B596D"/>
    <w:rsid w:val="002C1FC6"/>
    <w:rsid w:val="002D0A12"/>
    <w:rsid w:val="002D0B03"/>
    <w:rsid w:val="002D294D"/>
    <w:rsid w:val="002D75A2"/>
    <w:rsid w:val="002E4B5A"/>
    <w:rsid w:val="002F41E6"/>
    <w:rsid w:val="002F6D2E"/>
    <w:rsid w:val="0030020C"/>
    <w:rsid w:val="00301BDD"/>
    <w:rsid w:val="00301DE9"/>
    <w:rsid w:val="003111D9"/>
    <w:rsid w:val="00311D2D"/>
    <w:rsid w:val="0031338C"/>
    <w:rsid w:val="003308BB"/>
    <w:rsid w:val="00330BE1"/>
    <w:rsid w:val="00331C3D"/>
    <w:rsid w:val="0033332D"/>
    <w:rsid w:val="00346E32"/>
    <w:rsid w:val="003521FE"/>
    <w:rsid w:val="00355AA2"/>
    <w:rsid w:val="00356B1D"/>
    <w:rsid w:val="00357F27"/>
    <w:rsid w:val="00362638"/>
    <w:rsid w:val="00363B97"/>
    <w:rsid w:val="0036575D"/>
    <w:rsid w:val="00370E44"/>
    <w:rsid w:val="0037121B"/>
    <w:rsid w:val="003718ED"/>
    <w:rsid w:val="003721D9"/>
    <w:rsid w:val="00372429"/>
    <w:rsid w:val="00382F62"/>
    <w:rsid w:val="00382FE0"/>
    <w:rsid w:val="00383287"/>
    <w:rsid w:val="00384081"/>
    <w:rsid w:val="00392541"/>
    <w:rsid w:val="003956F3"/>
    <w:rsid w:val="003A2536"/>
    <w:rsid w:val="003A2847"/>
    <w:rsid w:val="003A358D"/>
    <w:rsid w:val="003A3FEC"/>
    <w:rsid w:val="003A7754"/>
    <w:rsid w:val="003B53E5"/>
    <w:rsid w:val="003C07AB"/>
    <w:rsid w:val="003C1679"/>
    <w:rsid w:val="003C17B9"/>
    <w:rsid w:val="003C2000"/>
    <w:rsid w:val="003C5C95"/>
    <w:rsid w:val="003C60D0"/>
    <w:rsid w:val="003C6F08"/>
    <w:rsid w:val="003D2B40"/>
    <w:rsid w:val="003D3100"/>
    <w:rsid w:val="003D31A5"/>
    <w:rsid w:val="003D436F"/>
    <w:rsid w:val="003D795D"/>
    <w:rsid w:val="003E1900"/>
    <w:rsid w:val="003E3265"/>
    <w:rsid w:val="003E596D"/>
    <w:rsid w:val="003F005A"/>
    <w:rsid w:val="003F45C4"/>
    <w:rsid w:val="003F6C02"/>
    <w:rsid w:val="004011DC"/>
    <w:rsid w:val="004013BB"/>
    <w:rsid w:val="00403C36"/>
    <w:rsid w:val="00405308"/>
    <w:rsid w:val="00407129"/>
    <w:rsid w:val="00407C73"/>
    <w:rsid w:val="004107C5"/>
    <w:rsid w:val="004112D4"/>
    <w:rsid w:val="00411CA7"/>
    <w:rsid w:val="00414AA0"/>
    <w:rsid w:val="0041666A"/>
    <w:rsid w:val="00417510"/>
    <w:rsid w:val="00420C54"/>
    <w:rsid w:val="0042207B"/>
    <w:rsid w:val="004236DA"/>
    <w:rsid w:val="004305FD"/>
    <w:rsid w:val="00431566"/>
    <w:rsid w:val="004350B6"/>
    <w:rsid w:val="0043777D"/>
    <w:rsid w:val="00441407"/>
    <w:rsid w:val="00443948"/>
    <w:rsid w:val="00446CC1"/>
    <w:rsid w:val="0044751C"/>
    <w:rsid w:val="0044768C"/>
    <w:rsid w:val="004514CD"/>
    <w:rsid w:val="004543B0"/>
    <w:rsid w:val="0045738F"/>
    <w:rsid w:val="004576F4"/>
    <w:rsid w:val="004603E9"/>
    <w:rsid w:val="0046064D"/>
    <w:rsid w:val="00462214"/>
    <w:rsid w:val="00465174"/>
    <w:rsid w:val="004670EF"/>
    <w:rsid w:val="004701A5"/>
    <w:rsid w:val="004715EC"/>
    <w:rsid w:val="004750B6"/>
    <w:rsid w:val="00477CCB"/>
    <w:rsid w:val="004805F2"/>
    <w:rsid w:val="0048094E"/>
    <w:rsid w:val="00483FFD"/>
    <w:rsid w:val="004842DD"/>
    <w:rsid w:val="00490927"/>
    <w:rsid w:val="0049139F"/>
    <w:rsid w:val="00494A0D"/>
    <w:rsid w:val="004A0333"/>
    <w:rsid w:val="004A6B02"/>
    <w:rsid w:val="004B33AB"/>
    <w:rsid w:val="004C192E"/>
    <w:rsid w:val="004C20BA"/>
    <w:rsid w:val="004D0188"/>
    <w:rsid w:val="004D3CD1"/>
    <w:rsid w:val="004D61E0"/>
    <w:rsid w:val="004D6384"/>
    <w:rsid w:val="004D6FB2"/>
    <w:rsid w:val="004E276B"/>
    <w:rsid w:val="004E2B14"/>
    <w:rsid w:val="004E3124"/>
    <w:rsid w:val="004E52DB"/>
    <w:rsid w:val="004E555E"/>
    <w:rsid w:val="004E7AFB"/>
    <w:rsid w:val="004F3026"/>
    <w:rsid w:val="004F4060"/>
    <w:rsid w:val="004F7265"/>
    <w:rsid w:val="004F7629"/>
    <w:rsid w:val="00510D6D"/>
    <w:rsid w:val="00512F04"/>
    <w:rsid w:val="0051365E"/>
    <w:rsid w:val="00526C2B"/>
    <w:rsid w:val="005271DB"/>
    <w:rsid w:val="00533A77"/>
    <w:rsid w:val="005346CE"/>
    <w:rsid w:val="00534F3A"/>
    <w:rsid w:val="00535536"/>
    <w:rsid w:val="005411B0"/>
    <w:rsid w:val="005420AD"/>
    <w:rsid w:val="00543710"/>
    <w:rsid w:val="00544044"/>
    <w:rsid w:val="0054412A"/>
    <w:rsid w:val="005445DB"/>
    <w:rsid w:val="00546410"/>
    <w:rsid w:val="005478E4"/>
    <w:rsid w:val="005522DF"/>
    <w:rsid w:val="00553206"/>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3698"/>
    <w:rsid w:val="00584C7E"/>
    <w:rsid w:val="00586A41"/>
    <w:rsid w:val="00587E48"/>
    <w:rsid w:val="00591722"/>
    <w:rsid w:val="0059510B"/>
    <w:rsid w:val="00596E41"/>
    <w:rsid w:val="00596F0D"/>
    <w:rsid w:val="005A3B22"/>
    <w:rsid w:val="005B5F79"/>
    <w:rsid w:val="005C28E8"/>
    <w:rsid w:val="005C5770"/>
    <w:rsid w:val="005C742C"/>
    <w:rsid w:val="005D499E"/>
    <w:rsid w:val="005E22D4"/>
    <w:rsid w:val="005E6EAE"/>
    <w:rsid w:val="005F7F25"/>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0ED6"/>
    <w:rsid w:val="006316A2"/>
    <w:rsid w:val="0063235B"/>
    <w:rsid w:val="0063320F"/>
    <w:rsid w:val="006342DC"/>
    <w:rsid w:val="00641155"/>
    <w:rsid w:val="0064412E"/>
    <w:rsid w:val="00645477"/>
    <w:rsid w:val="00647996"/>
    <w:rsid w:val="00655038"/>
    <w:rsid w:val="00656AED"/>
    <w:rsid w:val="00657E66"/>
    <w:rsid w:val="006610EB"/>
    <w:rsid w:val="00662136"/>
    <w:rsid w:val="00664730"/>
    <w:rsid w:val="00666953"/>
    <w:rsid w:val="00667BC8"/>
    <w:rsid w:val="00670009"/>
    <w:rsid w:val="00670A4C"/>
    <w:rsid w:val="00674750"/>
    <w:rsid w:val="00677467"/>
    <w:rsid w:val="0068098D"/>
    <w:rsid w:val="0068234B"/>
    <w:rsid w:val="00684DD9"/>
    <w:rsid w:val="00685580"/>
    <w:rsid w:val="006872CB"/>
    <w:rsid w:val="006934C9"/>
    <w:rsid w:val="006A2F5C"/>
    <w:rsid w:val="006B739D"/>
    <w:rsid w:val="006C19FF"/>
    <w:rsid w:val="006C4752"/>
    <w:rsid w:val="006C7C11"/>
    <w:rsid w:val="006D3E71"/>
    <w:rsid w:val="006D46E8"/>
    <w:rsid w:val="006D51FB"/>
    <w:rsid w:val="006D5432"/>
    <w:rsid w:val="006D6C4E"/>
    <w:rsid w:val="006D7273"/>
    <w:rsid w:val="006D7D6D"/>
    <w:rsid w:val="006E0EEE"/>
    <w:rsid w:val="006E3439"/>
    <w:rsid w:val="006E5990"/>
    <w:rsid w:val="006E6032"/>
    <w:rsid w:val="006F1994"/>
    <w:rsid w:val="006F1A1B"/>
    <w:rsid w:val="006F300E"/>
    <w:rsid w:val="006F3A50"/>
    <w:rsid w:val="006F79B1"/>
    <w:rsid w:val="00707943"/>
    <w:rsid w:val="007132DC"/>
    <w:rsid w:val="00713A3A"/>
    <w:rsid w:val="00713F4C"/>
    <w:rsid w:val="007172B0"/>
    <w:rsid w:val="0072085D"/>
    <w:rsid w:val="00720FF6"/>
    <w:rsid w:val="007225AE"/>
    <w:rsid w:val="007240B5"/>
    <w:rsid w:val="00727ADF"/>
    <w:rsid w:val="007300FC"/>
    <w:rsid w:val="00733400"/>
    <w:rsid w:val="00740350"/>
    <w:rsid w:val="00741C18"/>
    <w:rsid w:val="00745390"/>
    <w:rsid w:val="00746BFC"/>
    <w:rsid w:val="00750718"/>
    <w:rsid w:val="00750919"/>
    <w:rsid w:val="00753C78"/>
    <w:rsid w:val="00754EC4"/>
    <w:rsid w:val="00780E05"/>
    <w:rsid w:val="00784F3F"/>
    <w:rsid w:val="00785513"/>
    <w:rsid w:val="00790F0C"/>
    <w:rsid w:val="00791433"/>
    <w:rsid w:val="0079225F"/>
    <w:rsid w:val="00792C53"/>
    <w:rsid w:val="00796B66"/>
    <w:rsid w:val="007A1685"/>
    <w:rsid w:val="007A5020"/>
    <w:rsid w:val="007A56C7"/>
    <w:rsid w:val="007A7180"/>
    <w:rsid w:val="007B00C5"/>
    <w:rsid w:val="007B02A3"/>
    <w:rsid w:val="007B2220"/>
    <w:rsid w:val="007B4AAE"/>
    <w:rsid w:val="007B6903"/>
    <w:rsid w:val="007B7FA3"/>
    <w:rsid w:val="007C0EC5"/>
    <w:rsid w:val="007C1642"/>
    <w:rsid w:val="007C33CD"/>
    <w:rsid w:val="007C7565"/>
    <w:rsid w:val="007D28FC"/>
    <w:rsid w:val="007D5114"/>
    <w:rsid w:val="007D6CD0"/>
    <w:rsid w:val="007D732B"/>
    <w:rsid w:val="007E33CF"/>
    <w:rsid w:val="007E34D8"/>
    <w:rsid w:val="007E45C5"/>
    <w:rsid w:val="007E470F"/>
    <w:rsid w:val="007F037F"/>
    <w:rsid w:val="007F1907"/>
    <w:rsid w:val="007F233F"/>
    <w:rsid w:val="00800355"/>
    <w:rsid w:val="00801551"/>
    <w:rsid w:val="008016F8"/>
    <w:rsid w:val="0080253E"/>
    <w:rsid w:val="008029EA"/>
    <w:rsid w:val="0080539F"/>
    <w:rsid w:val="00817365"/>
    <w:rsid w:val="00822BE8"/>
    <w:rsid w:val="008300B7"/>
    <w:rsid w:val="00831322"/>
    <w:rsid w:val="008423E0"/>
    <w:rsid w:val="008454E8"/>
    <w:rsid w:val="00857577"/>
    <w:rsid w:val="0085796F"/>
    <w:rsid w:val="00866754"/>
    <w:rsid w:val="0086700B"/>
    <w:rsid w:val="0087152F"/>
    <w:rsid w:val="00872EA1"/>
    <w:rsid w:val="00873C4F"/>
    <w:rsid w:val="00880541"/>
    <w:rsid w:val="00881DBD"/>
    <w:rsid w:val="008824C1"/>
    <w:rsid w:val="008869D6"/>
    <w:rsid w:val="008A10CA"/>
    <w:rsid w:val="008A19F2"/>
    <w:rsid w:val="008A24D8"/>
    <w:rsid w:val="008A27FD"/>
    <w:rsid w:val="008A3E96"/>
    <w:rsid w:val="008A4EA1"/>
    <w:rsid w:val="008B2A73"/>
    <w:rsid w:val="008B623E"/>
    <w:rsid w:val="008B7FF3"/>
    <w:rsid w:val="008C3721"/>
    <w:rsid w:val="008C5BCA"/>
    <w:rsid w:val="008D0E0E"/>
    <w:rsid w:val="008D7217"/>
    <w:rsid w:val="008E128B"/>
    <w:rsid w:val="008E3AB0"/>
    <w:rsid w:val="008E4B88"/>
    <w:rsid w:val="008E6776"/>
    <w:rsid w:val="008E74EC"/>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4B05"/>
    <w:rsid w:val="00933594"/>
    <w:rsid w:val="009348EA"/>
    <w:rsid w:val="00937D52"/>
    <w:rsid w:val="00941A39"/>
    <w:rsid w:val="009428E3"/>
    <w:rsid w:val="009455FD"/>
    <w:rsid w:val="009456AE"/>
    <w:rsid w:val="0094728C"/>
    <w:rsid w:val="009639E9"/>
    <w:rsid w:val="00966028"/>
    <w:rsid w:val="009706F3"/>
    <w:rsid w:val="00973707"/>
    <w:rsid w:val="00974535"/>
    <w:rsid w:val="00975CA2"/>
    <w:rsid w:val="00981C01"/>
    <w:rsid w:val="00981D7A"/>
    <w:rsid w:val="00983665"/>
    <w:rsid w:val="009858A9"/>
    <w:rsid w:val="00990012"/>
    <w:rsid w:val="00991A35"/>
    <w:rsid w:val="009941D4"/>
    <w:rsid w:val="00995D1D"/>
    <w:rsid w:val="009A5924"/>
    <w:rsid w:val="009B2EFD"/>
    <w:rsid w:val="009B4AD0"/>
    <w:rsid w:val="009B571E"/>
    <w:rsid w:val="009B7BC0"/>
    <w:rsid w:val="009C1EBA"/>
    <w:rsid w:val="009C401C"/>
    <w:rsid w:val="009D499C"/>
    <w:rsid w:val="009D684F"/>
    <w:rsid w:val="009E04A6"/>
    <w:rsid w:val="009E05F0"/>
    <w:rsid w:val="009E0E95"/>
    <w:rsid w:val="009E1E02"/>
    <w:rsid w:val="009E3D4D"/>
    <w:rsid w:val="009E4665"/>
    <w:rsid w:val="009F3ABA"/>
    <w:rsid w:val="009F4E23"/>
    <w:rsid w:val="009F535A"/>
    <w:rsid w:val="009F56B6"/>
    <w:rsid w:val="009F5EA3"/>
    <w:rsid w:val="009F648D"/>
    <w:rsid w:val="009F763E"/>
    <w:rsid w:val="00A01364"/>
    <w:rsid w:val="00A018C9"/>
    <w:rsid w:val="00A03FF0"/>
    <w:rsid w:val="00A057C7"/>
    <w:rsid w:val="00A06E0F"/>
    <w:rsid w:val="00A10BB1"/>
    <w:rsid w:val="00A11047"/>
    <w:rsid w:val="00A113E2"/>
    <w:rsid w:val="00A16985"/>
    <w:rsid w:val="00A2031F"/>
    <w:rsid w:val="00A20E4D"/>
    <w:rsid w:val="00A228FE"/>
    <w:rsid w:val="00A27797"/>
    <w:rsid w:val="00A27DC4"/>
    <w:rsid w:val="00A32A51"/>
    <w:rsid w:val="00A34BDA"/>
    <w:rsid w:val="00A36FA6"/>
    <w:rsid w:val="00A425B4"/>
    <w:rsid w:val="00A51002"/>
    <w:rsid w:val="00A5429D"/>
    <w:rsid w:val="00A55A3B"/>
    <w:rsid w:val="00A61496"/>
    <w:rsid w:val="00A664D3"/>
    <w:rsid w:val="00A704F2"/>
    <w:rsid w:val="00A70ABB"/>
    <w:rsid w:val="00A70AF1"/>
    <w:rsid w:val="00A73BD3"/>
    <w:rsid w:val="00A73C68"/>
    <w:rsid w:val="00A77ECC"/>
    <w:rsid w:val="00A81065"/>
    <w:rsid w:val="00A8166C"/>
    <w:rsid w:val="00AA1AE6"/>
    <w:rsid w:val="00AA1F74"/>
    <w:rsid w:val="00AA515C"/>
    <w:rsid w:val="00AA7E1D"/>
    <w:rsid w:val="00AB4E81"/>
    <w:rsid w:val="00AB5381"/>
    <w:rsid w:val="00AB6354"/>
    <w:rsid w:val="00AB7099"/>
    <w:rsid w:val="00AC1FDF"/>
    <w:rsid w:val="00AC464A"/>
    <w:rsid w:val="00AC5EC2"/>
    <w:rsid w:val="00AC60DF"/>
    <w:rsid w:val="00AD2105"/>
    <w:rsid w:val="00AE0CD4"/>
    <w:rsid w:val="00AE1366"/>
    <w:rsid w:val="00AE38F8"/>
    <w:rsid w:val="00AE41D9"/>
    <w:rsid w:val="00AE4BF8"/>
    <w:rsid w:val="00AE599A"/>
    <w:rsid w:val="00AE5EF8"/>
    <w:rsid w:val="00AF0195"/>
    <w:rsid w:val="00AF0838"/>
    <w:rsid w:val="00AF6D2A"/>
    <w:rsid w:val="00B0497F"/>
    <w:rsid w:val="00B058DF"/>
    <w:rsid w:val="00B078C7"/>
    <w:rsid w:val="00B11DF2"/>
    <w:rsid w:val="00B11FAE"/>
    <w:rsid w:val="00B142C3"/>
    <w:rsid w:val="00B150F8"/>
    <w:rsid w:val="00B25C45"/>
    <w:rsid w:val="00B2750B"/>
    <w:rsid w:val="00B30588"/>
    <w:rsid w:val="00B328BF"/>
    <w:rsid w:val="00B460D5"/>
    <w:rsid w:val="00B474CE"/>
    <w:rsid w:val="00B47814"/>
    <w:rsid w:val="00B52260"/>
    <w:rsid w:val="00B52E82"/>
    <w:rsid w:val="00B57895"/>
    <w:rsid w:val="00B607E6"/>
    <w:rsid w:val="00B61C8F"/>
    <w:rsid w:val="00B639A3"/>
    <w:rsid w:val="00B6763F"/>
    <w:rsid w:val="00B67B6F"/>
    <w:rsid w:val="00B67C5C"/>
    <w:rsid w:val="00B72739"/>
    <w:rsid w:val="00B739F2"/>
    <w:rsid w:val="00B7615B"/>
    <w:rsid w:val="00B80935"/>
    <w:rsid w:val="00B82D33"/>
    <w:rsid w:val="00B849B8"/>
    <w:rsid w:val="00B85DA8"/>
    <w:rsid w:val="00B87429"/>
    <w:rsid w:val="00B92E4B"/>
    <w:rsid w:val="00B93A84"/>
    <w:rsid w:val="00B96235"/>
    <w:rsid w:val="00B97782"/>
    <w:rsid w:val="00BA09AA"/>
    <w:rsid w:val="00BA4D5F"/>
    <w:rsid w:val="00BA5B26"/>
    <w:rsid w:val="00BB0162"/>
    <w:rsid w:val="00BB1837"/>
    <w:rsid w:val="00BB2993"/>
    <w:rsid w:val="00BB31D8"/>
    <w:rsid w:val="00BB6C02"/>
    <w:rsid w:val="00BB7241"/>
    <w:rsid w:val="00BC2CE7"/>
    <w:rsid w:val="00BC7418"/>
    <w:rsid w:val="00BC7DAF"/>
    <w:rsid w:val="00BD2F7D"/>
    <w:rsid w:val="00BD3FCB"/>
    <w:rsid w:val="00BD7E6E"/>
    <w:rsid w:val="00BE1859"/>
    <w:rsid w:val="00BE7A65"/>
    <w:rsid w:val="00BF0782"/>
    <w:rsid w:val="00BF1706"/>
    <w:rsid w:val="00BF1C2B"/>
    <w:rsid w:val="00BF4853"/>
    <w:rsid w:val="00BF4DE7"/>
    <w:rsid w:val="00C0049A"/>
    <w:rsid w:val="00C03496"/>
    <w:rsid w:val="00C03D9E"/>
    <w:rsid w:val="00C05B9A"/>
    <w:rsid w:val="00C07745"/>
    <w:rsid w:val="00C07F95"/>
    <w:rsid w:val="00C07F9F"/>
    <w:rsid w:val="00C11806"/>
    <w:rsid w:val="00C1190F"/>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457E"/>
    <w:rsid w:val="00C6617E"/>
    <w:rsid w:val="00C664A9"/>
    <w:rsid w:val="00C678BA"/>
    <w:rsid w:val="00C7154A"/>
    <w:rsid w:val="00C72BF1"/>
    <w:rsid w:val="00C73DF5"/>
    <w:rsid w:val="00C7466B"/>
    <w:rsid w:val="00C74716"/>
    <w:rsid w:val="00C81A0A"/>
    <w:rsid w:val="00C8311B"/>
    <w:rsid w:val="00C83ABE"/>
    <w:rsid w:val="00C869E2"/>
    <w:rsid w:val="00C91D72"/>
    <w:rsid w:val="00C939C9"/>
    <w:rsid w:val="00C9403E"/>
    <w:rsid w:val="00C96DE9"/>
    <w:rsid w:val="00C97314"/>
    <w:rsid w:val="00CA00F7"/>
    <w:rsid w:val="00CA4AA6"/>
    <w:rsid w:val="00CB0002"/>
    <w:rsid w:val="00CB54F7"/>
    <w:rsid w:val="00CB6BEC"/>
    <w:rsid w:val="00CC24E6"/>
    <w:rsid w:val="00CC2D33"/>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7557"/>
    <w:rsid w:val="00D00170"/>
    <w:rsid w:val="00D075AE"/>
    <w:rsid w:val="00D12BF3"/>
    <w:rsid w:val="00D13773"/>
    <w:rsid w:val="00D13F78"/>
    <w:rsid w:val="00D25089"/>
    <w:rsid w:val="00D27E89"/>
    <w:rsid w:val="00D3042B"/>
    <w:rsid w:val="00D316BA"/>
    <w:rsid w:val="00D3192F"/>
    <w:rsid w:val="00D3197A"/>
    <w:rsid w:val="00D34CDF"/>
    <w:rsid w:val="00D45870"/>
    <w:rsid w:val="00D55CFC"/>
    <w:rsid w:val="00D56D18"/>
    <w:rsid w:val="00D57736"/>
    <w:rsid w:val="00D60BA1"/>
    <w:rsid w:val="00D61604"/>
    <w:rsid w:val="00D6166B"/>
    <w:rsid w:val="00D63EA6"/>
    <w:rsid w:val="00D71A81"/>
    <w:rsid w:val="00D745FA"/>
    <w:rsid w:val="00D761AE"/>
    <w:rsid w:val="00D84E44"/>
    <w:rsid w:val="00D8715A"/>
    <w:rsid w:val="00D87CAE"/>
    <w:rsid w:val="00D907F8"/>
    <w:rsid w:val="00D9227E"/>
    <w:rsid w:val="00D93576"/>
    <w:rsid w:val="00D93B93"/>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53A0"/>
    <w:rsid w:val="00DE0B72"/>
    <w:rsid w:val="00DE2518"/>
    <w:rsid w:val="00DE2D51"/>
    <w:rsid w:val="00DE5102"/>
    <w:rsid w:val="00DF1A25"/>
    <w:rsid w:val="00DF3894"/>
    <w:rsid w:val="00DF4416"/>
    <w:rsid w:val="00DF5742"/>
    <w:rsid w:val="00DF7A03"/>
    <w:rsid w:val="00E01657"/>
    <w:rsid w:val="00E04DBC"/>
    <w:rsid w:val="00E060FF"/>
    <w:rsid w:val="00E06F05"/>
    <w:rsid w:val="00E12E18"/>
    <w:rsid w:val="00E142EC"/>
    <w:rsid w:val="00E210CE"/>
    <w:rsid w:val="00E246FA"/>
    <w:rsid w:val="00E24C7B"/>
    <w:rsid w:val="00E26F95"/>
    <w:rsid w:val="00E31C27"/>
    <w:rsid w:val="00E35BD7"/>
    <w:rsid w:val="00E35C85"/>
    <w:rsid w:val="00E40327"/>
    <w:rsid w:val="00E41D14"/>
    <w:rsid w:val="00E44838"/>
    <w:rsid w:val="00E47308"/>
    <w:rsid w:val="00E50B3C"/>
    <w:rsid w:val="00E55471"/>
    <w:rsid w:val="00E61684"/>
    <w:rsid w:val="00E66647"/>
    <w:rsid w:val="00E6787B"/>
    <w:rsid w:val="00E725FE"/>
    <w:rsid w:val="00E72F15"/>
    <w:rsid w:val="00E73D97"/>
    <w:rsid w:val="00E74401"/>
    <w:rsid w:val="00E7461B"/>
    <w:rsid w:val="00E75A03"/>
    <w:rsid w:val="00E77BF8"/>
    <w:rsid w:val="00E835BF"/>
    <w:rsid w:val="00E85742"/>
    <w:rsid w:val="00E95D40"/>
    <w:rsid w:val="00E97DD1"/>
    <w:rsid w:val="00EA0BB7"/>
    <w:rsid w:val="00EA575B"/>
    <w:rsid w:val="00EA74AC"/>
    <w:rsid w:val="00EB1C3C"/>
    <w:rsid w:val="00EB25F5"/>
    <w:rsid w:val="00EB392C"/>
    <w:rsid w:val="00EB5D04"/>
    <w:rsid w:val="00EB7A64"/>
    <w:rsid w:val="00EC0A31"/>
    <w:rsid w:val="00EC0FC7"/>
    <w:rsid w:val="00EC1D98"/>
    <w:rsid w:val="00EC3D1C"/>
    <w:rsid w:val="00EC532D"/>
    <w:rsid w:val="00ED09E5"/>
    <w:rsid w:val="00ED0A01"/>
    <w:rsid w:val="00ED0BC9"/>
    <w:rsid w:val="00ED15F7"/>
    <w:rsid w:val="00ED1626"/>
    <w:rsid w:val="00ED3948"/>
    <w:rsid w:val="00ED3D74"/>
    <w:rsid w:val="00ED78C5"/>
    <w:rsid w:val="00ED7BD7"/>
    <w:rsid w:val="00EE0EB1"/>
    <w:rsid w:val="00EE1B77"/>
    <w:rsid w:val="00EE24B3"/>
    <w:rsid w:val="00EE3905"/>
    <w:rsid w:val="00EE70EA"/>
    <w:rsid w:val="00EE73C2"/>
    <w:rsid w:val="00EE7B92"/>
    <w:rsid w:val="00EF2086"/>
    <w:rsid w:val="00EF4FC3"/>
    <w:rsid w:val="00EF650C"/>
    <w:rsid w:val="00F04815"/>
    <w:rsid w:val="00F04CE7"/>
    <w:rsid w:val="00F05853"/>
    <w:rsid w:val="00F12FD5"/>
    <w:rsid w:val="00F13755"/>
    <w:rsid w:val="00F151D1"/>
    <w:rsid w:val="00F209F0"/>
    <w:rsid w:val="00F21F12"/>
    <w:rsid w:val="00F22919"/>
    <w:rsid w:val="00F23350"/>
    <w:rsid w:val="00F2496E"/>
    <w:rsid w:val="00F25C13"/>
    <w:rsid w:val="00F33E14"/>
    <w:rsid w:val="00F4121B"/>
    <w:rsid w:val="00F46499"/>
    <w:rsid w:val="00F52060"/>
    <w:rsid w:val="00F5275B"/>
    <w:rsid w:val="00F54C76"/>
    <w:rsid w:val="00F557E2"/>
    <w:rsid w:val="00F5689C"/>
    <w:rsid w:val="00F57AA4"/>
    <w:rsid w:val="00F62F2E"/>
    <w:rsid w:val="00F63CA5"/>
    <w:rsid w:val="00F64B78"/>
    <w:rsid w:val="00F70558"/>
    <w:rsid w:val="00F726B1"/>
    <w:rsid w:val="00F73B9C"/>
    <w:rsid w:val="00F73DFE"/>
    <w:rsid w:val="00F74319"/>
    <w:rsid w:val="00F825F7"/>
    <w:rsid w:val="00F8386F"/>
    <w:rsid w:val="00F85039"/>
    <w:rsid w:val="00F8572E"/>
    <w:rsid w:val="00F866AA"/>
    <w:rsid w:val="00F9163A"/>
    <w:rsid w:val="00F94AD3"/>
    <w:rsid w:val="00F94F0A"/>
    <w:rsid w:val="00F95903"/>
    <w:rsid w:val="00F96B09"/>
    <w:rsid w:val="00FA09A8"/>
    <w:rsid w:val="00FA10D2"/>
    <w:rsid w:val="00FA17F7"/>
    <w:rsid w:val="00FA5FF2"/>
    <w:rsid w:val="00FB1539"/>
    <w:rsid w:val="00FB3AA1"/>
    <w:rsid w:val="00FD06D1"/>
    <w:rsid w:val="00FD6967"/>
    <w:rsid w:val="00FE0AAA"/>
    <w:rsid w:val="00FE33C2"/>
    <w:rsid w:val="00FE7E01"/>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footnote reference" w:qFormat="1"/>
    <w:lsdException w:name="annotation reference"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E97DD1"/>
    <w:pPr>
      <w:keepNext/>
      <w:numPr>
        <w:ilvl w:val="1"/>
        <w:numId w:val="28"/>
      </w:numPr>
      <w:spacing w:before="240"/>
      <w:outlineLvl w:val="1"/>
    </w:pPr>
    <w:rPr>
      <w:b/>
      <w:szCs w:val="22"/>
    </w:rPr>
  </w:style>
  <w:style w:type="paragraph" w:styleId="Heading3">
    <w:name w:val="heading 3"/>
    <w:basedOn w:val="Normal"/>
    <w:next w:val="Normal"/>
    <w:link w:val="Heading3Char"/>
    <w:qFormat/>
    <w:rsid w:val="00295D97"/>
    <w:pPr>
      <w:numPr>
        <w:ilvl w:val="2"/>
        <w:numId w:val="28"/>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28"/>
      </w:numPr>
      <w:spacing w:before="120"/>
      <w:ind w:left="1134"/>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rsid w:val="00C03496"/>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rsid w:val="00C03496"/>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03496"/>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03496"/>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rsid w:val="00C0349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rsid w:val="00C03496"/>
    <w:pPr>
      <w:widowControl w:val="0"/>
      <w:spacing w:before="240" w:line="240" w:lineRule="exact"/>
      <w:ind w:left="2212" w:hanging="284"/>
    </w:pPr>
    <w:rPr>
      <w:rFonts w:ascii="Arial" w:hAnsi="Arial"/>
      <w:lang w:val="cs-CZ"/>
    </w:rPr>
  </w:style>
  <w:style w:type="paragraph" w:styleId="Footer">
    <w:name w:val="footer"/>
    <w:basedOn w:val="Normal"/>
    <w:rsid w:val="00C03496"/>
    <w:pPr>
      <w:tabs>
        <w:tab w:val="center" w:pos="4320"/>
        <w:tab w:val="right" w:pos="8640"/>
      </w:tabs>
    </w:pPr>
  </w:style>
  <w:style w:type="paragraph" w:styleId="Header">
    <w:name w:val="header"/>
    <w:basedOn w:val="Normal"/>
    <w:rsid w:val="00C03496"/>
    <w:pPr>
      <w:tabs>
        <w:tab w:val="center" w:pos="4536"/>
        <w:tab w:val="right" w:pos="9072"/>
      </w:tabs>
    </w:pPr>
    <w:rPr>
      <w:rFonts w:ascii="Arial" w:hAnsi="Arial"/>
      <w:sz w:val="20"/>
    </w:rPr>
  </w:style>
  <w:style w:type="paragraph" w:styleId="BodyTextIndent">
    <w:name w:val="Body Text Indent"/>
    <w:basedOn w:val="Normal"/>
    <w:rsid w:val="00C03496"/>
  </w:style>
  <w:style w:type="paragraph" w:styleId="BodyText">
    <w:name w:val="Body Text"/>
    <w:basedOn w:val="Normal"/>
    <w:rsid w:val="00C03496"/>
    <w:rPr>
      <w:rFonts w:ascii="Arial" w:hAnsi="Arial"/>
      <w:sz w:val="20"/>
    </w:rPr>
  </w:style>
  <w:style w:type="paragraph" w:styleId="NormalIndent">
    <w:name w:val="Normal Indent"/>
    <w:basedOn w:val="Normal"/>
    <w:rsid w:val="00C03496"/>
    <w:pPr>
      <w:ind w:left="708"/>
    </w:pPr>
    <w:rPr>
      <w:rFonts w:ascii="Arial" w:hAnsi="Arial"/>
      <w:sz w:val="20"/>
    </w:rPr>
  </w:style>
  <w:style w:type="paragraph" w:customStyle="1" w:styleId="tabulka">
    <w:name w:val="tabulka"/>
    <w:basedOn w:val="text-3mezera"/>
    <w:rsid w:val="00C03496"/>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F634D"/>
    <w:pPr>
      <w:tabs>
        <w:tab w:val="left" w:pos="284"/>
      </w:tabs>
      <w:ind w:left="0"/>
    </w:pPr>
    <w:rPr>
      <w:sz w:val="20"/>
    </w:rPr>
  </w:style>
  <w:style w:type="character" w:styleId="Hyperlink">
    <w:name w:val="Hyperlink"/>
    <w:rsid w:val="00C03496"/>
    <w:rPr>
      <w:color w:val="0000FF"/>
      <w:u w:val="single"/>
    </w:rPr>
  </w:style>
  <w:style w:type="paragraph" w:customStyle="1" w:styleId="Volume">
    <w:name w:val="Volume"/>
    <w:basedOn w:val="text"/>
    <w:next w:val="Section"/>
    <w:rsid w:val="00C03496"/>
    <w:pPr>
      <w:pageBreakBefore/>
      <w:spacing w:before="360" w:line="360" w:lineRule="exact"/>
      <w:jc w:val="center"/>
    </w:pPr>
    <w:rPr>
      <w:b/>
      <w:sz w:val="36"/>
    </w:rPr>
  </w:style>
  <w:style w:type="paragraph" w:customStyle="1" w:styleId="text">
    <w:name w:val="text"/>
    <w:rsid w:val="00C03496"/>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03496"/>
    <w:pPr>
      <w:pageBreakBefore w:val="0"/>
      <w:spacing w:before="0"/>
    </w:pPr>
    <w:rPr>
      <w:sz w:val="32"/>
    </w:rPr>
  </w:style>
  <w:style w:type="paragraph" w:customStyle="1" w:styleId="textcslovan">
    <w:name w:val="text císlovaný"/>
    <w:basedOn w:val="text"/>
    <w:rsid w:val="00C03496"/>
    <w:pPr>
      <w:ind w:left="567" w:hanging="567"/>
    </w:pPr>
  </w:style>
  <w:style w:type="paragraph" w:customStyle="1" w:styleId="Nadpis-STRANA">
    <w:name w:val="Nadpis - STRANA"/>
    <w:basedOn w:val="text"/>
    <w:next w:val="Volume"/>
    <w:rsid w:val="00C03496"/>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C03496"/>
    <w:rPr>
      <w:vertAlign w:val="superscript"/>
    </w:rPr>
  </w:style>
  <w:style w:type="character" w:styleId="PageNumber">
    <w:name w:val="page number"/>
    <w:basedOn w:val="DefaultParagraphFont"/>
    <w:rsid w:val="00C03496"/>
  </w:style>
  <w:style w:type="paragraph" w:styleId="PlainText">
    <w:name w:val="Plain Text"/>
    <w:basedOn w:val="Normal"/>
    <w:rsid w:val="00C03496"/>
    <w:rPr>
      <w:rFonts w:ascii="Courier New" w:hAnsi="Courier New"/>
      <w:sz w:val="20"/>
    </w:rPr>
  </w:style>
  <w:style w:type="character" w:styleId="FollowedHyperlink">
    <w:name w:val="FollowedHyperlink"/>
    <w:rsid w:val="00C03496"/>
    <w:rPr>
      <w:color w:val="800080"/>
      <w:u w:val="single"/>
    </w:rPr>
  </w:style>
  <w:style w:type="paragraph" w:customStyle="1" w:styleId="Blockquote">
    <w:name w:val="Blockquote"/>
    <w:basedOn w:val="Normal"/>
    <w:rsid w:val="00C03496"/>
    <w:pPr>
      <w:widowControl w:val="0"/>
      <w:spacing w:before="100" w:after="100"/>
      <w:ind w:left="360" w:right="360"/>
    </w:pPr>
  </w:style>
  <w:style w:type="paragraph" w:customStyle="1" w:styleId="Text1">
    <w:name w:val="Text 1"/>
    <w:basedOn w:val="Normal"/>
    <w:rsid w:val="00C03496"/>
    <w:pPr>
      <w:spacing w:before="120"/>
      <w:ind w:left="851"/>
    </w:pPr>
  </w:style>
  <w:style w:type="paragraph" w:customStyle="1" w:styleId="ManualNumPar1">
    <w:name w:val="Manual NumPar 1"/>
    <w:basedOn w:val="Normal"/>
    <w:next w:val="Text1"/>
    <w:rsid w:val="00C03496"/>
    <w:pPr>
      <w:spacing w:before="120"/>
      <w:ind w:left="851" w:hanging="851"/>
    </w:pPr>
  </w:style>
  <w:style w:type="paragraph" w:customStyle="1" w:styleId="Point1">
    <w:name w:val="Point 1"/>
    <w:basedOn w:val="Normal"/>
    <w:rsid w:val="00C03496"/>
    <w:pPr>
      <w:spacing w:before="120"/>
      <w:ind w:left="1418" w:hanging="567"/>
    </w:pPr>
  </w:style>
  <w:style w:type="paragraph" w:styleId="Subtitle">
    <w:name w:val="Subtitle"/>
    <w:basedOn w:val="Normal"/>
    <w:rsid w:val="00C03496"/>
    <w:pPr>
      <w:spacing w:before="120"/>
      <w:jc w:val="center"/>
    </w:pPr>
    <w:rPr>
      <w:rFonts w:ascii="Arial" w:hAnsi="Arial"/>
      <w:b/>
      <w:sz w:val="28"/>
      <w:lang w:val="fr-BE"/>
    </w:rPr>
  </w:style>
  <w:style w:type="paragraph" w:styleId="Title">
    <w:name w:val="Title"/>
    <w:basedOn w:val="Normal"/>
    <w:rsid w:val="00C03496"/>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rsid w:val="00C03496"/>
    <w:pPr>
      <w:ind w:left="720"/>
    </w:pPr>
  </w:style>
  <w:style w:type="paragraph" w:styleId="TOC5">
    <w:name w:val="toc 5"/>
    <w:basedOn w:val="Normal"/>
    <w:next w:val="Normal"/>
    <w:autoRedefine/>
    <w:uiPriority w:val="39"/>
    <w:rsid w:val="00C03496"/>
    <w:pPr>
      <w:ind w:left="960"/>
    </w:pPr>
  </w:style>
  <w:style w:type="paragraph" w:styleId="TOC6">
    <w:name w:val="toc 6"/>
    <w:basedOn w:val="Normal"/>
    <w:next w:val="Normal"/>
    <w:autoRedefine/>
    <w:uiPriority w:val="39"/>
    <w:rsid w:val="00C03496"/>
    <w:pPr>
      <w:ind w:left="1200"/>
    </w:pPr>
  </w:style>
  <w:style w:type="paragraph" w:styleId="TOC7">
    <w:name w:val="toc 7"/>
    <w:basedOn w:val="Normal"/>
    <w:next w:val="Normal"/>
    <w:autoRedefine/>
    <w:uiPriority w:val="39"/>
    <w:rsid w:val="00C03496"/>
    <w:pPr>
      <w:ind w:left="1440"/>
    </w:pPr>
  </w:style>
  <w:style w:type="paragraph" w:styleId="TOC8">
    <w:name w:val="toc 8"/>
    <w:basedOn w:val="Normal"/>
    <w:next w:val="Normal"/>
    <w:autoRedefine/>
    <w:uiPriority w:val="39"/>
    <w:rsid w:val="00C03496"/>
    <w:pPr>
      <w:ind w:left="1680"/>
    </w:pPr>
  </w:style>
  <w:style w:type="paragraph" w:styleId="TOC9">
    <w:name w:val="toc 9"/>
    <w:basedOn w:val="Normal"/>
    <w:next w:val="Normal"/>
    <w:autoRedefine/>
    <w:uiPriority w:val="39"/>
    <w:rsid w:val="00C03496"/>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C03496"/>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C03496"/>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E97DD1"/>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1D55A9"/>
    <w:rPr>
      <w:snapToGrid w:val="0"/>
      <w:sz w:val="22"/>
      <w:szCs w:val="22"/>
      <w:lang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s>
</file>

<file path=word/webSettings.xml><?xml version="1.0" encoding="utf-8"?>
<w:webSettings xmlns:r="http://schemas.openxmlformats.org/officeDocument/2006/relationships" xmlns:w="http://schemas.openxmlformats.org/wordprocessingml/2006/main">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mailto:marija.djosic@pirot.rs" TargetMode="External"/><Relationship Id="rId18"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pirot.rs" TargetMode="External"/><Relationship Id="rId2" Type="http://schemas.openxmlformats.org/officeDocument/2006/relationships/numbering" Target="numbering.xml"/><Relationship Id="rId16" Type="http://schemas.openxmlformats.org/officeDocument/2006/relationships/hyperlink" Target="http://www.ipacbc-bgrs.eu/sr/tende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irot.rs"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pacbc-bgrs.eu/sr/ten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B3AA6-85C6-406E-8C2B-32523F238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20</Pages>
  <Words>7518</Words>
  <Characters>42854</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50272</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korisnik</cp:lastModifiedBy>
  <cp:revision>50</cp:revision>
  <cp:lastPrinted>2018-11-08T15:51:00Z</cp:lastPrinted>
  <dcterms:created xsi:type="dcterms:W3CDTF">2018-12-18T11:50:00Z</dcterms:created>
  <dcterms:modified xsi:type="dcterms:W3CDTF">2021-07-09T05:32:00Z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